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D36DF3" w:rsidP="008F1E26">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2026</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proofErr w:type="spellStart"/>
      <w:r w:rsidR="006A5576" w:rsidRPr="00ED6F8A">
        <w:rPr>
          <w:b/>
          <w:sz w:val="22"/>
          <w:szCs w:val="22"/>
        </w:rPr>
        <w:t>Котласского</w:t>
      </w:r>
      <w:proofErr w:type="spellEnd"/>
      <w:r w:rsidR="006A5576" w:rsidRPr="00ED6F8A">
        <w:rPr>
          <w:b/>
          <w:sz w:val="22"/>
          <w:szCs w:val="22"/>
        </w:rPr>
        <w:t xml:space="preserve">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D36DF3" w:rsidP="00E353E2">
      <w:pPr>
        <w:jc w:val="center"/>
        <w:rPr>
          <w:b/>
          <w:sz w:val="22"/>
          <w:szCs w:val="22"/>
        </w:rPr>
      </w:pPr>
      <w:r>
        <w:rPr>
          <w:b/>
          <w:sz w:val="22"/>
          <w:szCs w:val="22"/>
        </w:rPr>
        <w:t>2026</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w:t>
            </w:r>
            <w:proofErr w:type="spellStart"/>
            <w:r w:rsidR="00BF0DD7" w:rsidRPr="00ED6F8A">
              <w:rPr>
                <w:sz w:val="22"/>
                <w:szCs w:val="22"/>
              </w:rPr>
              <w:t>Котласского</w:t>
            </w:r>
            <w:proofErr w:type="spellEnd"/>
            <w:r w:rsidR="00BF0DD7" w:rsidRPr="00ED6F8A">
              <w:rPr>
                <w:sz w:val="22"/>
                <w:szCs w:val="22"/>
              </w:rPr>
              <w:t xml:space="preserve">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w:t>
            </w:r>
            <w:proofErr w:type="spellStart"/>
            <w:r w:rsidRPr="00ED6F8A">
              <w:rPr>
                <w:sz w:val="22"/>
                <w:szCs w:val="22"/>
                <w:lang w:eastAsia="ru-RU"/>
              </w:rPr>
              <w:t>Котласский</w:t>
            </w:r>
            <w:proofErr w:type="spellEnd"/>
            <w:r w:rsidRPr="00ED6F8A">
              <w:rPr>
                <w:sz w:val="22"/>
                <w:szCs w:val="22"/>
                <w:lang w:eastAsia="ru-RU"/>
              </w:rPr>
              <w:t xml:space="preserve">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 xml:space="preserve">Проскуряков Василий Петрович – заместитель главы администрации по инфраструктуре, начальник УИХК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ФУ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(УИХК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Default="008D0142" w:rsidP="008D0142">
            <w:pPr>
              <w:spacing w:after="0"/>
              <w:rPr>
                <w:sz w:val="22"/>
                <w:szCs w:val="22"/>
              </w:rPr>
            </w:pPr>
            <w:r w:rsidRPr="00ED6F8A">
              <w:rPr>
                <w:sz w:val="22"/>
                <w:szCs w:val="22"/>
              </w:rPr>
              <w:t xml:space="preserve">Банк получателя </w:t>
            </w:r>
            <w:r w:rsidR="00BA5D10" w:rsidRPr="00BA5D10">
              <w:rPr>
                <w:sz w:val="22"/>
                <w:szCs w:val="22"/>
              </w:rPr>
              <w:t xml:space="preserve">ОКЦ № 2 СЗГУ Банка России // УФК по </w:t>
            </w:r>
            <w:r w:rsidR="00BA5D10" w:rsidRPr="00BA5D10">
              <w:rPr>
                <w:sz w:val="22"/>
                <w:szCs w:val="22"/>
              </w:rPr>
              <w:lastRenderedPageBreak/>
              <w:t>Архангельской области и Ненецкому автономному округу, г. Архангельск</w:t>
            </w:r>
          </w:p>
          <w:p w:rsidR="00BA5D10" w:rsidRPr="00ED6F8A" w:rsidRDefault="00BA5D10" w:rsidP="008D0142">
            <w:pPr>
              <w:spacing w:after="0"/>
            </w:pP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AA6615">
              <w:rPr>
                <w:sz w:val="22"/>
                <w:szCs w:val="22"/>
                <w:lang w:eastAsia="ru-RU"/>
              </w:rPr>
              <w:t>ли предоставить флэ</w:t>
            </w:r>
            <w:r w:rsidR="00DE6035" w:rsidRPr="00ED6F8A">
              <w:rPr>
                <w:sz w:val="22"/>
                <w:szCs w:val="22"/>
                <w:lang w:eastAsia="ru-RU"/>
              </w:rPr>
              <w:t xml:space="preserve">ш-накопитель.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proofErr w:type="spellStart"/>
            <w:r w:rsidR="006A5576" w:rsidRPr="00ED6F8A">
              <w:rPr>
                <w:b/>
                <w:color w:val="000000" w:themeColor="text1"/>
                <w:sz w:val="22"/>
                <w:szCs w:val="22"/>
              </w:rPr>
              <w:t>Котласского</w:t>
            </w:r>
            <w:proofErr w:type="spellEnd"/>
            <w:r w:rsidR="006A5576" w:rsidRPr="00ED6F8A">
              <w:rPr>
                <w:b/>
                <w:color w:val="000000" w:themeColor="text1"/>
                <w:sz w:val="22"/>
                <w:szCs w:val="22"/>
              </w:rPr>
              <w:t xml:space="preserve">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4D0837" w:rsidRDefault="004D0837" w:rsidP="00CE7A57">
            <w:pPr>
              <w:pStyle w:val="western"/>
              <w:spacing w:before="0" w:beforeAutospacing="0" w:after="0" w:afterAutospacing="0"/>
              <w:ind w:firstLine="709"/>
              <w:jc w:val="both"/>
              <w:rPr>
                <w:b/>
                <w:color w:val="000000" w:themeColor="text1"/>
              </w:rPr>
            </w:pPr>
          </w:p>
          <w:p w:rsidR="00CE7A57" w:rsidRPr="004D0837" w:rsidRDefault="0098620D" w:rsidP="00CE7A5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1 </w:t>
            </w:r>
            <w:r w:rsidR="00A45CE0" w:rsidRPr="004D0837">
              <w:rPr>
                <w:b/>
                <w:color w:val="000000" w:themeColor="text1"/>
                <w:sz w:val="22"/>
                <w:szCs w:val="22"/>
              </w:rPr>
              <w:t>–</w:t>
            </w:r>
            <w:r w:rsidRPr="004D0837">
              <w:rPr>
                <w:b/>
                <w:color w:val="000000" w:themeColor="text1"/>
                <w:sz w:val="22"/>
                <w:szCs w:val="22"/>
              </w:rPr>
              <w:t xml:space="preserve"> </w:t>
            </w:r>
            <w:r w:rsidR="007C0664" w:rsidRPr="004D0837">
              <w:rPr>
                <w:b/>
                <w:color w:val="000000" w:themeColor="text1"/>
                <w:sz w:val="22"/>
                <w:szCs w:val="22"/>
              </w:rPr>
              <w:t xml:space="preserve"> </w:t>
            </w:r>
            <w:r w:rsidR="001C0BA8" w:rsidRPr="004D0837">
              <w:rPr>
                <w:b/>
                <w:color w:val="000000" w:themeColor="text1"/>
                <w:sz w:val="22"/>
                <w:szCs w:val="22"/>
              </w:rPr>
              <w:t>780,73</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2 – </w:t>
            </w:r>
            <w:r w:rsidR="001C0BA8" w:rsidRPr="004D0837">
              <w:rPr>
                <w:b/>
                <w:color w:val="000000" w:themeColor="text1"/>
                <w:sz w:val="22"/>
                <w:szCs w:val="22"/>
              </w:rPr>
              <w:t>92,28</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3 – </w:t>
            </w:r>
            <w:r w:rsidR="004D0837" w:rsidRPr="004D0837">
              <w:rPr>
                <w:b/>
                <w:color w:val="000000" w:themeColor="text1"/>
                <w:sz w:val="22"/>
                <w:szCs w:val="22"/>
              </w:rPr>
              <w:t>736,03</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4 – </w:t>
            </w:r>
            <w:r w:rsidR="004D0837" w:rsidRPr="004D0837">
              <w:rPr>
                <w:b/>
                <w:color w:val="000000" w:themeColor="text1"/>
                <w:sz w:val="22"/>
                <w:szCs w:val="22"/>
              </w:rPr>
              <w:t>888,71</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5 – </w:t>
            </w:r>
            <w:r w:rsidR="004D0837" w:rsidRPr="004D0837">
              <w:rPr>
                <w:b/>
                <w:color w:val="000000" w:themeColor="text1"/>
                <w:sz w:val="22"/>
                <w:szCs w:val="22"/>
              </w:rPr>
              <w:t>1718,25</w:t>
            </w:r>
            <w:r w:rsidR="00750CB6" w:rsidRPr="004D0837">
              <w:rPr>
                <w:b/>
                <w:color w:val="000000" w:themeColor="text1"/>
                <w:sz w:val="22"/>
                <w:szCs w:val="22"/>
              </w:rPr>
              <w:t xml:space="preserve"> </w:t>
            </w:r>
            <w:r w:rsidR="007C0664" w:rsidRPr="004D0837">
              <w:rPr>
                <w:b/>
                <w:color w:val="000000" w:themeColor="text1"/>
                <w:sz w:val="22"/>
                <w:szCs w:val="22"/>
              </w:rPr>
              <w:t>руб.;</w:t>
            </w:r>
          </w:p>
          <w:p w:rsidR="008E6367" w:rsidRPr="008E636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6 – </w:t>
            </w:r>
            <w:r w:rsidR="004D0837" w:rsidRPr="004D0837">
              <w:rPr>
                <w:b/>
                <w:color w:val="000000" w:themeColor="text1"/>
                <w:sz w:val="22"/>
                <w:szCs w:val="22"/>
              </w:rPr>
              <w:t>183,13</w:t>
            </w:r>
            <w:r w:rsidR="004D0837">
              <w:rPr>
                <w:b/>
                <w:color w:val="000000" w:themeColor="text1"/>
                <w:sz w:val="22"/>
                <w:szCs w:val="22"/>
              </w:rPr>
              <w:t xml:space="preserve"> руб.</w:t>
            </w:r>
          </w:p>
          <w:p w:rsidR="007C0664" w:rsidRDefault="007C0664" w:rsidP="00EB5BB7">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D36DF3">
        <w:rPr>
          <w:sz w:val="22"/>
          <w:szCs w:val="22"/>
        </w:rPr>
        <w:t>2026</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proofErr w:type="spellStart"/>
      <w:r w:rsidR="00A54063" w:rsidRPr="00ED6F8A">
        <w:rPr>
          <w:sz w:val="22"/>
          <w:szCs w:val="22"/>
        </w:rPr>
        <w:t>Котласского</w:t>
      </w:r>
      <w:proofErr w:type="spellEnd"/>
      <w:r w:rsidR="00A54063" w:rsidRPr="00ED6F8A">
        <w:rPr>
          <w:sz w:val="22"/>
          <w:szCs w:val="22"/>
        </w:rPr>
        <w:t xml:space="preserve">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13582">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AA6615">
        <w:rPr>
          <w:sz w:val="22"/>
          <w:szCs w:val="22"/>
        </w:rPr>
        <w:t xml:space="preserve">, </w:t>
      </w:r>
      <w:proofErr w:type="spellStart"/>
      <w:r w:rsidR="00AA6615">
        <w:rPr>
          <w:sz w:val="22"/>
          <w:szCs w:val="22"/>
        </w:rPr>
        <w:t>рп</w:t>
      </w:r>
      <w:proofErr w:type="spellEnd"/>
      <w:r w:rsidR="00AA6615">
        <w:rPr>
          <w:sz w:val="22"/>
          <w:szCs w:val="22"/>
        </w:rPr>
        <w:t xml:space="preserve">. Шипицыно,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D36DF3">
        <w:rPr>
          <w:sz w:val="22"/>
          <w:szCs w:val="22"/>
        </w:rPr>
        <w:t>2026</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D36DF3">
        <w:rPr>
          <w:sz w:val="22"/>
          <w:szCs w:val="22"/>
        </w:rPr>
        <w:t>2026</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D36DF3">
        <w:rPr>
          <w:sz w:val="22"/>
          <w:szCs w:val="22"/>
        </w:rPr>
        <w:t>2026</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w:t>
      </w:r>
      <w:r w:rsidR="00F9500D">
        <w:t>ласти</w:t>
      </w:r>
      <w:proofErr w:type="gramEnd"/>
      <w:r w:rsidR="00F9500D">
        <w:t xml:space="preserve"> </w:t>
      </w:r>
      <w:proofErr w:type="gramStart"/>
      <w:r w:rsidR="00F9500D">
        <w:t>от 09.12.2022</w:t>
      </w:r>
      <w:r w:rsidR="00C009AB" w:rsidRPr="00ED6F8A">
        <w:t xml:space="preserve">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D36DF3">
        <w:rPr>
          <w:sz w:val="22"/>
          <w:szCs w:val="22"/>
        </w:rPr>
        <w:t>2026</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D36DF3"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w:t>
      </w:r>
      <w:proofErr w:type="spellStart"/>
      <w:r w:rsidRPr="00ED6F8A">
        <w:rPr>
          <w:b/>
          <w:sz w:val="22"/>
          <w:szCs w:val="22"/>
        </w:rPr>
        <w:t>Котласского</w:t>
      </w:r>
      <w:proofErr w:type="spellEnd"/>
      <w:r w:rsidRPr="00ED6F8A">
        <w:rPr>
          <w:b/>
          <w:sz w:val="22"/>
          <w:szCs w:val="22"/>
        </w:rPr>
        <w:t xml:space="preserve">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66"/>
        <w:gridCol w:w="1935"/>
        <w:gridCol w:w="1940"/>
        <w:gridCol w:w="1155"/>
        <w:gridCol w:w="1621"/>
        <w:gridCol w:w="1646"/>
      </w:tblGrid>
      <w:tr w:rsidR="00935635" w:rsidRPr="00ED6F8A" w:rsidTr="004D1E52">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66"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35"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940"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4D1E52">
        <w:tc>
          <w:tcPr>
            <w:tcW w:w="691" w:type="dxa"/>
          </w:tcPr>
          <w:p w:rsidR="00935635" w:rsidRDefault="00935635" w:rsidP="00BF0DD7">
            <w:pPr>
              <w:suppressAutoHyphens w:val="0"/>
              <w:spacing w:before="120" w:after="0"/>
              <w:jc w:val="center"/>
              <w:rPr>
                <w:sz w:val="22"/>
                <w:szCs w:val="22"/>
              </w:rPr>
            </w:pPr>
            <w:r>
              <w:rPr>
                <w:sz w:val="22"/>
                <w:szCs w:val="22"/>
              </w:rPr>
              <w:t>1</w:t>
            </w:r>
          </w:p>
        </w:tc>
        <w:tc>
          <w:tcPr>
            <w:tcW w:w="866" w:type="dxa"/>
          </w:tcPr>
          <w:p w:rsidR="00935635" w:rsidRPr="00ED6F8A" w:rsidRDefault="00935635" w:rsidP="00BF0DD7">
            <w:pPr>
              <w:suppressAutoHyphens w:val="0"/>
              <w:spacing w:before="120" w:after="0"/>
              <w:jc w:val="center"/>
              <w:rPr>
                <w:sz w:val="22"/>
                <w:szCs w:val="22"/>
              </w:rPr>
            </w:pPr>
            <w:r>
              <w:rPr>
                <w:sz w:val="22"/>
                <w:szCs w:val="22"/>
              </w:rPr>
              <w:t>1</w:t>
            </w:r>
          </w:p>
        </w:tc>
        <w:tc>
          <w:tcPr>
            <w:tcW w:w="1935" w:type="dxa"/>
          </w:tcPr>
          <w:p w:rsidR="00935635" w:rsidRPr="008E6367" w:rsidRDefault="00935635" w:rsidP="008E6367">
            <w:pPr>
              <w:suppressAutoHyphens w:val="0"/>
              <w:spacing w:before="120" w:after="0"/>
              <w:jc w:val="center"/>
              <w:rPr>
                <w:sz w:val="22"/>
                <w:szCs w:val="22"/>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E6367">
              <w:rPr>
                <w:sz w:val="22"/>
                <w:szCs w:val="22"/>
              </w:rPr>
              <w:t>Советская</w:t>
            </w:r>
            <w:proofErr w:type="gramEnd"/>
            <w:r w:rsidR="008E6367">
              <w:rPr>
                <w:sz w:val="22"/>
                <w:szCs w:val="22"/>
              </w:rPr>
              <w:t>, д. 10</w:t>
            </w:r>
          </w:p>
        </w:tc>
        <w:tc>
          <w:tcPr>
            <w:tcW w:w="1940" w:type="dxa"/>
          </w:tcPr>
          <w:p w:rsidR="00935635" w:rsidRPr="00ED6F8A" w:rsidRDefault="0040285F" w:rsidP="00F50BC6">
            <w:pPr>
              <w:suppressAutoHyphens w:val="0"/>
              <w:spacing w:before="120" w:after="0"/>
              <w:jc w:val="center"/>
              <w:rPr>
                <w:sz w:val="22"/>
                <w:szCs w:val="22"/>
              </w:rPr>
            </w:pPr>
            <w:r w:rsidRPr="0040285F">
              <w:rPr>
                <w:sz w:val="22"/>
                <w:szCs w:val="22"/>
              </w:rPr>
              <w:t>29:07:090901:280</w:t>
            </w:r>
          </w:p>
        </w:tc>
        <w:tc>
          <w:tcPr>
            <w:tcW w:w="1155" w:type="dxa"/>
          </w:tcPr>
          <w:p w:rsidR="00935635" w:rsidRPr="008E6367" w:rsidRDefault="0040285F" w:rsidP="00007C51">
            <w:pPr>
              <w:suppressAutoHyphens w:val="0"/>
              <w:spacing w:before="120" w:after="0"/>
              <w:jc w:val="center"/>
              <w:rPr>
                <w:sz w:val="22"/>
                <w:szCs w:val="22"/>
              </w:rPr>
            </w:pPr>
            <w:r>
              <w:rPr>
                <w:sz w:val="22"/>
                <w:szCs w:val="22"/>
              </w:rPr>
              <w:t>638,2</w:t>
            </w:r>
          </w:p>
        </w:tc>
        <w:tc>
          <w:tcPr>
            <w:tcW w:w="1621" w:type="dxa"/>
          </w:tcPr>
          <w:p w:rsidR="00935635" w:rsidRPr="00CF4D04" w:rsidRDefault="0040285F" w:rsidP="00BF0DD7">
            <w:pPr>
              <w:suppressAutoHyphens w:val="0"/>
              <w:spacing w:before="120" w:after="0"/>
              <w:jc w:val="center"/>
              <w:rPr>
                <w:sz w:val="22"/>
                <w:szCs w:val="22"/>
              </w:rPr>
            </w:pPr>
            <w:r>
              <w:rPr>
                <w:sz w:val="22"/>
                <w:szCs w:val="22"/>
              </w:rPr>
              <w:t>540,3</w:t>
            </w:r>
          </w:p>
        </w:tc>
        <w:tc>
          <w:tcPr>
            <w:tcW w:w="1646" w:type="dxa"/>
          </w:tcPr>
          <w:p w:rsidR="00935635" w:rsidRPr="00ED6F8A" w:rsidRDefault="0040285F" w:rsidP="00BF0DD7">
            <w:pPr>
              <w:suppressAutoHyphens w:val="0"/>
              <w:spacing w:before="120" w:after="0"/>
              <w:jc w:val="center"/>
              <w:rPr>
                <w:sz w:val="22"/>
                <w:szCs w:val="22"/>
              </w:rPr>
            </w:pPr>
            <w:r>
              <w:rPr>
                <w:sz w:val="22"/>
                <w:szCs w:val="22"/>
              </w:rPr>
              <w:t>1958</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2</w:t>
            </w:r>
          </w:p>
        </w:tc>
        <w:tc>
          <w:tcPr>
            <w:tcW w:w="866" w:type="dxa"/>
          </w:tcPr>
          <w:p w:rsidR="008E6367" w:rsidRDefault="008E6367" w:rsidP="00BF0DD7">
            <w:pPr>
              <w:suppressAutoHyphens w:val="0"/>
              <w:spacing w:before="120" w:after="0"/>
              <w:jc w:val="center"/>
              <w:rPr>
                <w:sz w:val="22"/>
                <w:szCs w:val="22"/>
              </w:rPr>
            </w:pPr>
            <w:r>
              <w:rPr>
                <w:sz w:val="22"/>
                <w:szCs w:val="22"/>
              </w:rPr>
              <w:t>2</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13</w:t>
            </w:r>
          </w:p>
        </w:tc>
        <w:tc>
          <w:tcPr>
            <w:tcW w:w="1940" w:type="dxa"/>
          </w:tcPr>
          <w:p w:rsidR="008E6367" w:rsidRPr="00887ABD" w:rsidRDefault="0040285F" w:rsidP="00F50BC6">
            <w:pPr>
              <w:suppressAutoHyphens w:val="0"/>
              <w:spacing w:before="120" w:after="0"/>
              <w:jc w:val="center"/>
              <w:rPr>
                <w:sz w:val="22"/>
                <w:szCs w:val="22"/>
              </w:rPr>
            </w:pPr>
            <w:r w:rsidRPr="0040285F">
              <w:rPr>
                <w:sz w:val="22"/>
                <w:szCs w:val="22"/>
              </w:rPr>
              <w:t>29:07:090901:713</w:t>
            </w:r>
          </w:p>
        </w:tc>
        <w:tc>
          <w:tcPr>
            <w:tcW w:w="1155" w:type="dxa"/>
          </w:tcPr>
          <w:p w:rsidR="008E6367" w:rsidRPr="008E6367" w:rsidRDefault="0040285F" w:rsidP="00007C51">
            <w:pPr>
              <w:suppressAutoHyphens w:val="0"/>
              <w:spacing w:before="120" w:after="0"/>
              <w:jc w:val="center"/>
              <w:rPr>
                <w:sz w:val="22"/>
                <w:szCs w:val="22"/>
              </w:rPr>
            </w:pPr>
            <w:r>
              <w:rPr>
                <w:sz w:val="22"/>
                <w:szCs w:val="22"/>
              </w:rPr>
              <w:t>90,6</w:t>
            </w:r>
          </w:p>
        </w:tc>
        <w:tc>
          <w:tcPr>
            <w:tcW w:w="1621" w:type="dxa"/>
          </w:tcPr>
          <w:p w:rsidR="008E6367" w:rsidRDefault="00273074" w:rsidP="00BF0DD7">
            <w:pPr>
              <w:suppressAutoHyphens w:val="0"/>
              <w:spacing w:before="120" w:after="0"/>
              <w:jc w:val="center"/>
              <w:rPr>
                <w:sz w:val="22"/>
                <w:szCs w:val="22"/>
              </w:rPr>
            </w:pPr>
            <w:r>
              <w:rPr>
                <w:sz w:val="22"/>
                <w:szCs w:val="22"/>
              </w:rPr>
              <w:t>90,6</w:t>
            </w:r>
          </w:p>
        </w:tc>
        <w:tc>
          <w:tcPr>
            <w:tcW w:w="1646" w:type="dxa"/>
          </w:tcPr>
          <w:p w:rsidR="008E6367" w:rsidRDefault="00273074" w:rsidP="00BF0DD7">
            <w:pPr>
              <w:suppressAutoHyphens w:val="0"/>
              <w:spacing w:before="120" w:after="0"/>
              <w:jc w:val="center"/>
              <w:rPr>
                <w:sz w:val="22"/>
                <w:szCs w:val="22"/>
              </w:rPr>
            </w:pPr>
            <w:r>
              <w:rPr>
                <w:sz w:val="22"/>
                <w:szCs w:val="22"/>
              </w:rPr>
              <w:t>1966</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3</w:t>
            </w:r>
          </w:p>
        </w:tc>
        <w:tc>
          <w:tcPr>
            <w:tcW w:w="866" w:type="dxa"/>
          </w:tcPr>
          <w:p w:rsidR="008E6367" w:rsidRDefault="008E6367" w:rsidP="00BF0DD7">
            <w:pPr>
              <w:suppressAutoHyphens w:val="0"/>
              <w:spacing w:before="120" w:after="0"/>
              <w:jc w:val="center"/>
              <w:rPr>
                <w:sz w:val="22"/>
                <w:szCs w:val="22"/>
              </w:rPr>
            </w:pPr>
            <w:r>
              <w:rPr>
                <w:sz w:val="22"/>
                <w:szCs w:val="22"/>
              </w:rPr>
              <w:t>3</w:t>
            </w:r>
          </w:p>
        </w:tc>
        <w:tc>
          <w:tcPr>
            <w:tcW w:w="1935" w:type="dxa"/>
          </w:tcPr>
          <w:p w:rsidR="008E6367" w:rsidRPr="008E6367" w:rsidRDefault="008E6367" w:rsidP="008E6367">
            <w:pPr>
              <w:suppressAutoHyphens w:val="0"/>
              <w:spacing w:before="120" w:after="0"/>
              <w:jc w:val="center"/>
              <w:rPr>
                <w:b/>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lastRenderedPageBreak/>
              <w:t>Советская</w:t>
            </w:r>
            <w:proofErr w:type="gramEnd"/>
            <w:r>
              <w:rPr>
                <w:sz w:val="22"/>
                <w:szCs w:val="22"/>
              </w:rPr>
              <w:t>, д. 14</w:t>
            </w:r>
          </w:p>
        </w:tc>
        <w:tc>
          <w:tcPr>
            <w:tcW w:w="1940" w:type="dxa"/>
          </w:tcPr>
          <w:p w:rsidR="008E6367" w:rsidRPr="00887ABD" w:rsidRDefault="00273074" w:rsidP="00273074">
            <w:pPr>
              <w:suppressAutoHyphens w:val="0"/>
              <w:spacing w:before="120" w:after="0"/>
              <w:jc w:val="center"/>
              <w:rPr>
                <w:sz w:val="22"/>
                <w:szCs w:val="22"/>
              </w:rPr>
            </w:pPr>
            <w:r w:rsidRPr="00273074">
              <w:rPr>
                <w:sz w:val="22"/>
                <w:szCs w:val="22"/>
              </w:rPr>
              <w:lastRenderedPageBreak/>
              <w:t>29:07:090901:282</w:t>
            </w:r>
          </w:p>
        </w:tc>
        <w:tc>
          <w:tcPr>
            <w:tcW w:w="1155" w:type="dxa"/>
          </w:tcPr>
          <w:p w:rsidR="008E6367" w:rsidRPr="008E6367" w:rsidRDefault="00273074" w:rsidP="00007C51">
            <w:pPr>
              <w:suppressAutoHyphens w:val="0"/>
              <w:spacing w:before="120" w:after="0"/>
              <w:jc w:val="center"/>
              <w:rPr>
                <w:sz w:val="22"/>
                <w:szCs w:val="22"/>
              </w:rPr>
            </w:pPr>
            <w:r>
              <w:rPr>
                <w:sz w:val="22"/>
                <w:szCs w:val="22"/>
              </w:rPr>
              <w:t>537,8</w:t>
            </w:r>
          </w:p>
        </w:tc>
        <w:tc>
          <w:tcPr>
            <w:tcW w:w="1621" w:type="dxa"/>
          </w:tcPr>
          <w:p w:rsidR="008E6367" w:rsidRDefault="00DA2C28" w:rsidP="00BF0DD7">
            <w:pPr>
              <w:suppressAutoHyphens w:val="0"/>
              <w:spacing w:before="120" w:after="0"/>
              <w:jc w:val="center"/>
              <w:rPr>
                <w:sz w:val="22"/>
                <w:szCs w:val="22"/>
              </w:rPr>
            </w:pPr>
            <w:r>
              <w:rPr>
                <w:sz w:val="22"/>
                <w:szCs w:val="22"/>
              </w:rPr>
              <w:t>509,36</w:t>
            </w:r>
          </w:p>
        </w:tc>
        <w:tc>
          <w:tcPr>
            <w:tcW w:w="1646" w:type="dxa"/>
          </w:tcPr>
          <w:p w:rsidR="008E6367" w:rsidRDefault="001C5EE8" w:rsidP="00BF0DD7">
            <w:pPr>
              <w:suppressAutoHyphens w:val="0"/>
              <w:spacing w:before="120" w:after="0"/>
              <w:jc w:val="center"/>
              <w:rPr>
                <w:sz w:val="22"/>
                <w:szCs w:val="22"/>
              </w:rPr>
            </w:pPr>
            <w:r>
              <w:rPr>
                <w:sz w:val="22"/>
                <w:szCs w:val="22"/>
              </w:rPr>
              <w:t>1954</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lastRenderedPageBreak/>
              <w:t>4</w:t>
            </w:r>
          </w:p>
        </w:tc>
        <w:tc>
          <w:tcPr>
            <w:tcW w:w="866" w:type="dxa"/>
          </w:tcPr>
          <w:p w:rsidR="008E6367" w:rsidRDefault="008E6367" w:rsidP="00BF0DD7">
            <w:pPr>
              <w:suppressAutoHyphens w:val="0"/>
              <w:spacing w:before="120" w:after="0"/>
              <w:jc w:val="center"/>
              <w:rPr>
                <w:sz w:val="22"/>
                <w:szCs w:val="22"/>
              </w:rPr>
            </w:pPr>
            <w:r>
              <w:rPr>
                <w:sz w:val="22"/>
                <w:szCs w:val="22"/>
              </w:rPr>
              <w:t>4</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2</w:t>
            </w:r>
          </w:p>
        </w:tc>
        <w:tc>
          <w:tcPr>
            <w:tcW w:w="1940" w:type="dxa"/>
          </w:tcPr>
          <w:p w:rsidR="008E6367" w:rsidRPr="00887ABD" w:rsidRDefault="001C5EE8" w:rsidP="00F50BC6">
            <w:pPr>
              <w:suppressAutoHyphens w:val="0"/>
              <w:spacing w:before="120" w:after="0"/>
              <w:jc w:val="center"/>
              <w:rPr>
                <w:sz w:val="22"/>
                <w:szCs w:val="22"/>
              </w:rPr>
            </w:pPr>
            <w:r w:rsidRPr="001C5EE8">
              <w:rPr>
                <w:sz w:val="22"/>
                <w:szCs w:val="22"/>
              </w:rPr>
              <w:t>29:07:090901:287</w:t>
            </w:r>
          </w:p>
        </w:tc>
        <w:tc>
          <w:tcPr>
            <w:tcW w:w="1155" w:type="dxa"/>
          </w:tcPr>
          <w:p w:rsidR="008E6367" w:rsidRPr="008E6367" w:rsidRDefault="001C5EE8" w:rsidP="00007C51">
            <w:pPr>
              <w:suppressAutoHyphens w:val="0"/>
              <w:spacing w:before="120" w:after="0"/>
              <w:jc w:val="center"/>
              <w:rPr>
                <w:sz w:val="22"/>
                <w:szCs w:val="22"/>
              </w:rPr>
            </w:pPr>
            <w:r>
              <w:rPr>
                <w:sz w:val="22"/>
                <w:szCs w:val="22"/>
              </w:rPr>
              <w:t>346,3</w:t>
            </w:r>
          </w:p>
        </w:tc>
        <w:tc>
          <w:tcPr>
            <w:tcW w:w="1621" w:type="dxa"/>
          </w:tcPr>
          <w:p w:rsidR="008E6367" w:rsidRDefault="001C5EE8" w:rsidP="00BF0DD7">
            <w:pPr>
              <w:suppressAutoHyphens w:val="0"/>
              <w:spacing w:before="120" w:after="0"/>
              <w:jc w:val="center"/>
              <w:rPr>
                <w:sz w:val="22"/>
                <w:szCs w:val="22"/>
              </w:rPr>
            </w:pPr>
            <w:r>
              <w:rPr>
                <w:sz w:val="22"/>
                <w:szCs w:val="22"/>
              </w:rPr>
              <w:t>320,1</w:t>
            </w:r>
          </w:p>
        </w:tc>
        <w:tc>
          <w:tcPr>
            <w:tcW w:w="1646" w:type="dxa"/>
          </w:tcPr>
          <w:p w:rsidR="008E6367" w:rsidRDefault="001C5EE8" w:rsidP="00BF0DD7">
            <w:pPr>
              <w:suppressAutoHyphens w:val="0"/>
              <w:spacing w:before="120" w:after="0"/>
              <w:jc w:val="center"/>
              <w:rPr>
                <w:sz w:val="22"/>
                <w:szCs w:val="22"/>
              </w:rPr>
            </w:pPr>
            <w:r>
              <w:rPr>
                <w:sz w:val="22"/>
                <w:szCs w:val="22"/>
              </w:rPr>
              <w:t>1969</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5</w:t>
            </w:r>
          </w:p>
        </w:tc>
        <w:tc>
          <w:tcPr>
            <w:tcW w:w="866" w:type="dxa"/>
          </w:tcPr>
          <w:p w:rsidR="008E6367" w:rsidRDefault="008E6367" w:rsidP="00BF0DD7">
            <w:pPr>
              <w:suppressAutoHyphens w:val="0"/>
              <w:spacing w:before="120" w:after="0"/>
              <w:jc w:val="center"/>
              <w:rPr>
                <w:sz w:val="22"/>
                <w:szCs w:val="22"/>
              </w:rPr>
            </w:pPr>
            <w:r>
              <w:rPr>
                <w:sz w:val="22"/>
                <w:szCs w:val="22"/>
              </w:rPr>
              <w:t>4</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xml:space="preserve">, д. 2, </w:t>
            </w:r>
            <w:proofErr w:type="spellStart"/>
            <w:r>
              <w:rPr>
                <w:sz w:val="22"/>
                <w:szCs w:val="22"/>
              </w:rPr>
              <w:t>фл</w:t>
            </w:r>
            <w:proofErr w:type="spellEnd"/>
            <w:r>
              <w:rPr>
                <w:sz w:val="22"/>
                <w:szCs w:val="22"/>
              </w:rPr>
              <w:t>. 1</w:t>
            </w:r>
          </w:p>
        </w:tc>
        <w:tc>
          <w:tcPr>
            <w:tcW w:w="1940" w:type="dxa"/>
          </w:tcPr>
          <w:p w:rsidR="008E6367" w:rsidRPr="00887ABD" w:rsidRDefault="001C5EE8" w:rsidP="00F50BC6">
            <w:pPr>
              <w:suppressAutoHyphens w:val="0"/>
              <w:spacing w:before="120" w:after="0"/>
              <w:jc w:val="center"/>
              <w:rPr>
                <w:sz w:val="22"/>
                <w:szCs w:val="22"/>
              </w:rPr>
            </w:pPr>
            <w:r w:rsidRPr="001C5EE8">
              <w:rPr>
                <w:sz w:val="22"/>
                <w:szCs w:val="22"/>
              </w:rPr>
              <w:t>29:07:090901:286</w:t>
            </w:r>
          </w:p>
        </w:tc>
        <w:tc>
          <w:tcPr>
            <w:tcW w:w="1155" w:type="dxa"/>
          </w:tcPr>
          <w:p w:rsidR="008E6367" w:rsidRPr="008E6367" w:rsidRDefault="001C5EE8" w:rsidP="00007C51">
            <w:pPr>
              <w:suppressAutoHyphens w:val="0"/>
              <w:spacing w:before="120" w:after="0"/>
              <w:jc w:val="center"/>
              <w:rPr>
                <w:sz w:val="22"/>
                <w:szCs w:val="22"/>
              </w:rPr>
            </w:pPr>
            <w:r>
              <w:rPr>
                <w:sz w:val="22"/>
                <w:szCs w:val="22"/>
              </w:rPr>
              <w:t>509,6</w:t>
            </w:r>
          </w:p>
        </w:tc>
        <w:tc>
          <w:tcPr>
            <w:tcW w:w="1621" w:type="dxa"/>
          </w:tcPr>
          <w:p w:rsidR="008E6367" w:rsidRDefault="001C5EE8" w:rsidP="00BF0DD7">
            <w:pPr>
              <w:suppressAutoHyphens w:val="0"/>
              <w:spacing w:before="120" w:after="0"/>
              <w:jc w:val="center"/>
              <w:rPr>
                <w:sz w:val="22"/>
                <w:szCs w:val="22"/>
              </w:rPr>
            </w:pPr>
            <w:r>
              <w:rPr>
                <w:sz w:val="22"/>
                <w:szCs w:val="22"/>
              </w:rPr>
              <w:t>338,2</w:t>
            </w:r>
          </w:p>
        </w:tc>
        <w:tc>
          <w:tcPr>
            <w:tcW w:w="1646" w:type="dxa"/>
          </w:tcPr>
          <w:p w:rsidR="008E6367" w:rsidRDefault="001C5EE8" w:rsidP="00BF0DD7">
            <w:pPr>
              <w:suppressAutoHyphens w:val="0"/>
              <w:spacing w:before="120" w:after="0"/>
              <w:jc w:val="center"/>
              <w:rPr>
                <w:sz w:val="22"/>
                <w:szCs w:val="22"/>
              </w:rPr>
            </w:pPr>
            <w:r>
              <w:rPr>
                <w:sz w:val="22"/>
                <w:szCs w:val="22"/>
              </w:rPr>
              <w:t>1973</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6</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4</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29:07:090901:285</w:t>
            </w:r>
          </w:p>
        </w:tc>
        <w:tc>
          <w:tcPr>
            <w:tcW w:w="1155" w:type="dxa"/>
          </w:tcPr>
          <w:p w:rsidR="008E6367" w:rsidRPr="008E6367" w:rsidRDefault="00177F00" w:rsidP="00624716">
            <w:pPr>
              <w:suppressAutoHyphens w:val="0"/>
              <w:spacing w:before="120" w:after="0"/>
              <w:jc w:val="center"/>
              <w:rPr>
                <w:sz w:val="22"/>
                <w:szCs w:val="22"/>
              </w:rPr>
            </w:pPr>
            <w:r>
              <w:rPr>
                <w:sz w:val="22"/>
                <w:szCs w:val="22"/>
              </w:rPr>
              <w:t>518,</w:t>
            </w:r>
            <w:r w:rsidR="00624716" w:rsidRPr="00624716">
              <w:rPr>
                <w:sz w:val="22"/>
                <w:szCs w:val="22"/>
              </w:rPr>
              <w:t>5</w:t>
            </w:r>
          </w:p>
        </w:tc>
        <w:tc>
          <w:tcPr>
            <w:tcW w:w="1621" w:type="dxa"/>
          </w:tcPr>
          <w:p w:rsidR="008E6367" w:rsidRDefault="00624716" w:rsidP="00BF0DD7">
            <w:pPr>
              <w:suppressAutoHyphens w:val="0"/>
              <w:spacing w:before="120" w:after="0"/>
              <w:jc w:val="center"/>
              <w:rPr>
                <w:sz w:val="22"/>
                <w:szCs w:val="22"/>
              </w:rPr>
            </w:pPr>
            <w:r>
              <w:rPr>
                <w:sz w:val="22"/>
                <w:szCs w:val="22"/>
              </w:rPr>
              <w:t>372,7</w:t>
            </w:r>
          </w:p>
        </w:tc>
        <w:tc>
          <w:tcPr>
            <w:tcW w:w="1646" w:type="dxa"/>
          </w:tcPr>
          <w:p w:rsidR="008E6367" w:rsidRDefault="00624716" w:rsidP="00BF0DD7">
            <w:pPr>
              <w:suppressAutoHyphens w:val="0"/>
              <w:spacing w:before="120" w:after="0"/>
              <w:jc w:val="center"/>
              <w:rPr>
                <w:sz w:val="22"/>
                <w:szCs w:val="22"/>
              </w:rPr>
            </w:pPr>
            <w:r>
              <w:rPr>
                <w:sz w:val="22"/>
                <w:szCs w:val="22"/>
              </w:rPr>
              <w:t>1948</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7</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6</w:t>
            </w:r>
          </w:p>
        </w:tc>
        <w:tc>
          <w:tcPr>
            <w:tcW w:w="1940" w:type="dxa"/>
          </w:tcPr>
          <w:p w:rsidR="008E6367" w:rsidRPr="00887ABD" w:rsidRDefault="00624716" w:rsidP="00624716">
            <w:pPr>
              <w:suppressAutoHyphens w:val="0"/>
              <w:spacing w:before="120" w:after="0"/>
              <w:jc w:val="center"/>
              <w:rPr>
                <w:sz w:val="22"/>
                <w:szCs w:val="22"/>
              </w:rPr>
            </w:pPr>
            <w:r w:rsidRPr="00624716">
              <w:rPr>
                <w:sz w:val="22"/>
                <w:szCs w:val="22"/>
              </w:rPr>
              <w:t>29:07:090901:293</w:t>
            </w:r>
          </w:p>
        </w:tc>
        <w:tc>
          <w:tcPr>
            <w:tcW w:w="1155" w:type="dxa"/>
          </w:tcPr>
          <w:p w:rsidR="008E6367" w:rsidRPr="008E6367" w:rsidRDefault="00624716" w:rsidP="00007C51">
            <w:pPr>
              <w:suppressAutoHyphens w:val="0"/>
              <w:spacing w:before="120" w:after="0"/>
              <w:jc w:val="center"/>
              <w:rPr>
                <w:sz w:val="22"/>
                <w:szCs w:val="22"/>
              </w:rPr>
            </w:pPr>
            <w:r>
              <w:rPr>
                <w:sz w:val="22"/>
                <w:szCs w:val="22"/>
              </w:rPr>
              <w:t>407,8</w:t>
            </w:r>
          </w:p>
        </w:tc>
        <w:tc>
          <w:tcPr>
            <w:tcW w:w="1621" w:type="dxa"/>
          </w:tcPr>
          <w:p w:rsidR="008E6367" w:rsidRDefault="0063666C" w:rsidP="00BF0DD7">
            <w:pPr>
              <w:suppressAutoHyphens w:val="0"/>
              <w:spacing w:before="120" w:after="0"/>
              <w:jc w:val="center"/>
              <w:rPr>
                <w:sz w:val="22"/>
                <w:szCs w:val="22"/>
              </w:rPr>
            </w:pPr>
            <w:r>
              <w:rPr>
                <w:sz w:val="22"/>
                <w:szCs w:val="22"/>
              </w:rPr>
              <w:t>280,6</w:t>
            </w:r>
          </w:p>
        </w:tc>
        <w:tc>
          <w:tcPr>
            <w:tcW w:w="1646" w:type="dxa"/>
          </w:tcPr>
          <w:p w:rsidR="008E6367" w:rsidRDefault="00624716" w:rsidP="00BF0DD7">
            <w:pPr>
              <w:suppressAutoHyphens w:val="0"/>
              <w:spacing w:before="120" w:after="0"/>
              <w:jc w:val="center"/>
              <w:rPr>
                <w:sz w:val="22"/>
                <w:szCs w:val="22"/>
              </w:rPr>
            </w:pPr>
            <w:r>
              <w:rPr>
                <w:sz w:val="22"/>
                <w:szCs w:val="22"/>
              </w:rPr>
              <w:t>1962</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8</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xml:space="preserve">, д. 6, </w:t>
            </w:r>
            <w:proofErr w:type="spellStart"/>
            <w:r>
              <w:rPr>
                <w:sz w:val="22"/>
                <w:szCs w:val="22"/>
              </w:rPr>
              <w:t>фл</w:t>
            </w:r>
            <w:proofErr w:type="spellEnd"/>
            <w:r>
              <w:rPr>
                <w:sz w:val="22"/>
                <w:szCs w:val="22"/>
              </w:rPr>
              <w:t>. 1</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29:07:090903:792</w:t>
            </w:r>
          </w:p>
        </w:tc>
        <w:tc>
          <w:tcPr>
            <w:tcW w:w="1155" w:type="dxa"/>
          </w:tcPr>
          <w:p w:rsidR="008E6367" w:rsidRPr="008E6367" w:rsidRDefault="00624716" w:rsidP="00007C51">
            <w:pPr>
              <w:suppressAutoHyphens w:val="0"/>
              <w:spacing w:before="120" w:after="0"/>
              <w:jc w:val="center"/>
              <w:rPr>
                <w:sz w:val="22"/>
                <w:szCs w:val="22"/>
              </w:rPr>
            </w:pPr>
            <w:r>
              <w:rPr>
                <w:sz w:val="22"/>
                <w:szCs w:val="22"/>
              </w:rPr>
              <w:t>407,5</w:t>
            </w:r>
          </w:p>
        </w:tc>
        <w:tc>
          <w:tcPr>
            <w:tcW w:w="1621" w:type="dxa"/>
          </w:tcPr>
          <w:p w:rsidR="008E6367" w:rsidRDefault="0063666C" w:rsidP="00BF0DD7">
            <w:pPr>
              <w:suppressAutoHyphens w:val="0"/>
              <w:spacing w:before="120" w:after="0"/>
              <w:jc w:val="center"/>
              <w:rPr>
                <w:sz w:val="22"/>
                <w:szCs w:val="22"/>
              </w:rPr>
            </w:pPr>
            <w:r>
              <w:rPr>
                <w:sz w:val="22"/>
                <w:szCs w:val="22"/>
              </w:rPr>
              <w:t>279,6</w:t>
            </w:r>
          </w:p>
        </w:tc>
        <w:tc>
          <w:tcPr>
            <w:tcW w:w="1646" w:type="dxa"/>
          </w:tcPr>
          <w:p w:rsidR="008E6367" w:rsidRDefault="00624716" w:rsidP="00BF0DD7">
            <w:pPr>
              <w:suppressAutoHyphens w:val="0"/>
              <w:spacing w:before="120" w:after="0"/>
              <w:jc w:val="center"/>
              <w:rPr>
                <w:sz w:val="22"/>
                <w:szCs w:val="22"/>
              </w:rPr>
            </w:pPr>
            <w:r>
              <w:rPr>
                <w:sz w:val="22"/>
                <w:szCs w:val="22"/>
              </w:rPr>
              <w:t>1962</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11</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8E6367">
              <w:rPr>
                <w:sz w:val="22"/>
                <w:szCs w:val="22"/>
              </w:rPr>
              <w:t xml:space="preserve">Российская Федерация, Архангельская обл., </w:t>
            </w:r>
            <w:proofErr w:type="spellStart"/>
            <w:r w:rsidRPr="008E6367">
              <w:rPr>
                <w:sz w:val="22"/>
                <w:szCs w:val="22"/>
              </w:rPr>
              <w:t>Котласский</w:t>
            </w:r>
            <w:proofErr w:type="spellEnd"/>
            <w:r w:rsidRPr="008E6367">
              <w:rPr>
                <w:sz w:val="22"/>
                <w:szCs w:val="22"/>
              </w:rPr>
              <w:t xml:space="preserve"> муниципальный округ, </w:t>
            </w:r>
            <w:proofErr w:type="spellStart"/>
            <w:r w:rsidRPr="008E6367">
              <w:rPr>
                <w:sz w:val="22"/>
                <w:szCs w:val="22"/>
              </w:rPr>
              <w:t>рп</w:t>
            </w:r>
            <w:proofErr w:type="spellEnd"/>
            <w:r w:rsidRPr="008E6367">
              <w:rPr>
                <w:sz w:val="22"/>
                <w:szCs w:val="22"/>
              </w:rPr>
              <w:t>. Шипи</w:t>
            </w:r>
            <w:r>
              <w:rPr>
                <w:sz w:val="22"/>
                <w:szCs w:val="22"/>
              </w:rPr>
              <w:t xml:space="preserve">цыно, ул. </w:t>
            </w:r>
            <w:proofErr w:type="gramStart"/>
            <w:r>
              <w:rPr>
                <w:sz w:val="22"/>
                <w:szCs w:val="22"/>
              </w:rPr>
              <w:t>Советская</w:t>
            </w:r>
            <w:proofErr w:type="gramEnd"/>
            <w:r>
              <w:rPr>
                <w:sz w:val="22"/>
                <w:szCs w:val="22"/>
              </w:rPr>
              <w:t>, 8</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29:07:090901:291</w:t>
            </w:r>
          </w:p>
        </w:tc>
        <w:tc>
          <w:tcPr>
            <w:tcW w:w="1155" w:type="dxa"/>
          </w:tcPr>
          <w:p w:rsidR="008E6367" w:rsidRPr="008E6367" w:rsidRDefault="00624716" w:rsidP="00007C51">
            <w:pPr>
              <w:suppressAutoHyphens w:val="0"/>
              <w:spacing w:before="120" w:after="0"/>
              <w:jc w:val="center"/>
              <w:rPr>
                <w:sz w:val="22"/>
                <w:szCs w:val="22"/>
              </w:rPr>
            </w:pPr>
            <w:r w:rsidRPr="00624716">
              <w:rPr>
                <w:sz w:val="22"/>
                <w:szCs w:val="22"/>
              </w:rPr>
              <w:t>406,2</w:t>
            </w:r>
          </w:p>
        </w:tc>
        <w:tc>
          <w:tcPr>
            <w:tcW w:w="1621" w:type="dxa"/>
          </w:tcPr>
          <w:p w:rsidR="008E6367" w:rsidRDefault="00A53813" w:rsidP="00BF0DD7">
            <w:pPr>
              <w:suppressAutoHyphens w:val="0"/>
              <w:spacing w:before="120" w:after="0"/>
              <w:jc w:val="center"/>
              <w:rPr>
                <w:sz w:val="22"/>
                <w:szCs w:val="22"/>
              </w:rPr>
            </w:pPr>
            <w:r>
              <w:rPr>
                <w:sz w:val="22"/>
                <w:szCs w:val="22"/>
              </w:rPr>
              <w:t>280,7</w:t>
            </w:r>
          </w:p>
        </w:tc>
        <w:tc>
          <w:tcPr>
            <w:tcW w:w="1646" w:type="dxa"/>
          </w:tcPr>
          <w:p w:rsidR="008E6367" w:rsidRDefault="00624716" w:rsidP="00BF0DD7">
            <w:pPr>
              <w:suppressAutoHyphens w:val="0"/>
              <w:spacing w:before="120" w:after="0"/>
              <w:jc w:val="center"/>
              <w:rPr>
                <w:sz w:val="22"/>
                <w:szCs w:val="22"/>
              </w:rPr>
            </w:pPr>
            <w:r>
              <w:rPr>
                <w:sz w:val="22"/>
                <w:szCs w:val="22"/>
              </w:rPr>
              <w:t>1967</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12</w:t>
            </w:r>
          </w:p>
        </w:tc>
        <w:tc>
          <w:tcPr>
            <w:tcW w:w="866" w:type="dxa"/>
          </w:tcPr>
          <w:p w:rsidR="008E6367" w:rsidRDefault="008E6367" w:rsidP="00BF0DD7">
            <w:pPr>
              <w:suppressAutoHyphens w:val="0"/>
              <w:spacing w:before="120" w:after="0"/>
              <w:jc w:val="center"/>
              <w:rPr>
                <w:sz w:val="22"/>
                <w:szCs w:val="22"/>
              </w:rPr>
            </w:pPr>
            <w:r>
              <w:rPr>
                <w:sz w:val="22"/>
                <w:szCs w:val="22"/>
              </w:rPr>
              <w:t>6</w:t>
            </w:r>
          </w:p>
        </w:tc>
        <w:tc>
          <w:tcPr>
            <w:tcW w:w="1935" w:type="dxa"/>
          </w:tcPr>
          <w:p w:rsidR="008E6367" w:rsidRPr="00DA5509" w:rsidRDefault="008E6367" w:rsidP="008E6367">
            <w:pPr>
              <w:suppressAutoHyphens w:val="0"/>
              <w:spacing w:before="120" w:after="0"/>
              <w:jc w:val="center"/>
              <w:rPr>
                <w:sz w:val="22"/>
                <w:szCs w:val="22"/>
              </w:rPr>
            </w:pPr>
            <w:r w:rsidRPr="008E6367">
              <w:rPr>
                <w:sz w:val="22"/>
                <w:szCs w:val="22"/>
              </w:rPr>
              <w:t xml:space="preserve">Российская Федерация, Архангельская обл., </w:t>
            </w:r>
            <w:proofErr w:type="spellStart"/>
            <w:r w:rsidRPr="008E6367">
              <w:rPr>
                <w:sz w:val="22"/>
                <w:szCs w:val="22"/>
              </w:rPr>
              <w:t>Котласский</w:t>
            </w:r>
            <w:proofErr w:type="spellEnd"/>
            <w:r w:rsidRPr="008E6367">
              <w:rPr>
                <w:sz w:val="22"/>
                <w:szCs w:val="22"/>
              </w:rPr>
              <w:t xml:space="preserve"> муниципальный округ, </w:t>
            </w:r>
            <w:proofErr w:type="spellStart"/>
            <w:r w:rsidRPr="008E6367">
              <w:rPr>
                <w:sz w:val="22"/>
                <w:szCs w:val="22"/>
              </w:rPr>
              <w:t>рп</w:t>
            </w:r>
            <w:proofErr w:type="spellEnd"/>
            <w:r w:rsidRPr="008E6367">
              <w:rPr>
                <w:sz w:val="22"/>
                <w:szCs w:val="22"/>
              </w:rPr>
              <w:t>. Шипи</w:t>
            </w:r>
            <w:r>
              <w:rPr>
                <w:sz w:val="22"/>
                <w:szCs w:val="22"/>
              </w:rPr>
              <w:t xml:space="preserve">цыно, ул. </w:t>
            </w:r>
            <w:proofErr w:type="gramStart"/>
            <w:r>
              <w:rPr>
                <w:sz w:val="22"/>
                <w:szCs w:val="22"/>
              </w:rPr>
              <w:lastRenderedPageBreak/>
              <w:t>Советская</w:t>
            </w:r>
            <w:proofErr w:type="gramEnd"/>
            <w:r>
              <w:rPr>
                <w:sz w:val="22"/>
                <w:szCs w:val="22"/>
              </w:rPr>
              <w:t>, д. 60</w:t>
            </w:r>
          </w:p>
        </w:tc>
        <w:tc>
          <w:tcPr>
            <w:tcW w:w="1940" w:type="dxa"/>
          </w:tcPr>
          <w:p w:rsidR="008E6367" w:rsidRDefault="00624716" w:rsidP="00F50BC6">
            <w:pPr>
              <w:suppressAutoHyphens w:val="0"/>
              <w:spacing w:before="120" w:after="0"/>
              <w:jc w:val="center"/>
              <w:rPr>
                <w:sz w:val="22"/>
                <w:szCs w:val="22"/>
              </w:rPr>
            </w:pPr>
            <w:r w:rsidRPr="00624716">
              <w:rPr>
                <w:sz w:val="22"/>
                <w:szCs w:val="22"/>
              </w:rPr>
              <w:lastRenderedPageBreak/>
              <w:t>29:07:090903:1243</w:t>
            </w:r>
          </w:p>
          <w:p w:rsidR="00AA6615" w:rsidRPr="00887ABD" w:rsidRDefault="00AA6615" w:rsidP="00F50BC6">
            <w:pPr>
              <w:suppressAutoHyphens w:val="0"/>
              <w:spacing w:before="120" w:after="0"/>
              <w:jc w:val="center"/>
              <w:rPr>
                <w:sz w:val="22"/>
                <w:szCs w:val="22"/>
              </w:rPr>
            </w:pPr>
          </w:p>
        </w:tc>
        <w:tc>
          <w:tcPr>
            <w:tcW w:w="1155" w:type="dxa"/>
          </w:tcPr>
          <w:p w:rsidR="008E6367" w:rsidRPr="008E6367" w:rsidRDefault="00624716" w:rsidP="00007C51">
            <w:pPr>
              <w:suppressAutoHyphens w:val="0"/>
              <w:spacing w:before="120" w:after="0"/>
              <w:jc w:val="center"/>
              <w:rPr>
                <w:sz w:val="22"/>
                <w:szCs w:val="22"/>
              </w:rPr>
            </w:pPr>
            <w:r>
              <w:rPr>
                <w:sz w:val="22"/>
                <w:szCs w:val="22"/>
              </w:rPr>
              <w:t>337,9</w:t>
            </w:r>
          </w:p>
        </w:tc>
        <w:tc>
          <w:tcPr>
            <w:tcW w:w="1621" w:type="dxa"/>
          </w:tcPr>
          <w:p w:rsidR="008E6367" w:rsidRDefault="00A53813" w:rsidP="00BF0DD7">
            <w:pPr>
              <w:suppressAutoHyphens w:val="0"/>
              <w:spacing w:before="120" w:after="0"/>
              <w:jc w:val="center"/>
              <w:rPr>
                <w:sz w:val="22"/>
                <w:szCs w:val="22"/>
              </w:rPr>
            </w:pPr>
            <w:r>
              <w:rPr>
                <w:sz w:val="22"/>
                <w:szCs w:val="22"/>
              </w:rPr>
              <w:t>179,8</w:t>
            </w:r>
          </w:p>
        </w:tc>
        <w:tc>
          <w:tcPr>
            <w:tcW w:w="1646" w:type="dxa"/>
          </w:tcPr>
          <w:p w:rsidR="008E6367" w:rsidRDefault="00624716" w:rsidP="00BF0DD7">
            <w:pPr>
              <w:suppressAutoHyphens w:val="0"/>
              <w:spacing w:before="120" w:after="0"/>
              <w:jc w:val="center"/>
              <w:rPr>
                <w:sz w:val="22"/>
                <w:szCs w:val="22"/>
              </w:rPr>
            </w:pPr>
            <w:r>
              <w:rPr>
                <w:sz w:val="22"/>
                <w:szCs w:val="22"/>
              </w:rPr>
              <w:t>1939</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D36DF3"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18235E">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D36DF3" w:rsidP="00712AD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D36DF3"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A7DAF" w:rsidRPr="006129B0" w:rsidRDefault="004A7DAF" w:rsidP="00FC5EB4">
      <w:pPr>
        <w:spacing w:before="400" w:line="276" w:lineRule="auto"/>
        <w:jc w:val="center"/>
        <w:outlineLvl w:val="0"/>
        <w:rPr>
          <w:b/>
          <w:bCs/>
          <w:lang w:eastAsia="ru-RU"/>
        </w:rPr>
      </w:pPr>
      <w:r w:rsidRPr="006129B0">
        <w:rPr>
          <w:b/>
          <w:bCs/>
          <w:lang w:eastAsia="ru-RU"/>
        </w:rPr>
        <w:t>АКТ</w:t>
      </w:r>
    </w:p>
    <w:p w:rsidR="004A7DAF" w:rsidRDefault="004A7DAF" w:rsidP="00FC5EB4">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FC5EB4">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FC5EB4">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sidR="00887ABD">
        <w:rPr>
          <w:lang w:eastAsia="ru-RU"/>
        </w:rPr>
        <w:t>рп</w:t>
      </w:r>
      <w:proofErr w:type="spellEnd"/>
      <w:r w:rsidR="00887ABD">
        <w:rPr>
          <w:lang w:eastAsia="ru-RU"/>
        </w:rPr>
        <w:t xml:space="preserve">. Шипицыно, ул. </w:t>
      </w:r>
      <w:proofErr w:type="gramStart"/>
      <w:r w:rsidR="00A53813">
        <w:rPr>
          <w:lang w:eastAsia="ru-RU"/>
        </w:rPr>
        <w:t>Советская</w:t>
      </w:r>
      <w:proofErr w:type="gramEnd"/>
      <w:r w:rsidR="00887ABD">
        <w:rPr>
          <w:lang w:eastAsia="ru-RU"/>
        </w:rPr>
        <w:t xml:space="preserve">, д. </w:t>
      </w:r>
      <w:r w:rsidR="00A53813">
        <w:rPr>
          <w:lang w:eastAsia="ru-RU"/>
        </w:rPr>
        <w:t>10</w:t>
      </w:r>
    </w:p>
    <w:p w:rsidR="004A7DAF" w:rsidRPr="006129B0" w:rsidRDefault="004A7DAF" w:rsidP="00FC5EB4">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185746" w:rsidRPr="00185746">
        <w:t>29:07:090901:280</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4. Год постройки  </w:t>
      </w:r>
      <w:r w:rsidR="00185746">
        <w:rPr>
          <w:b/>
          <w:lang w:eastAsia="ru-RU"/>
        </w:rPr>
        <w:t>1958</w:t>
      </w:r>
    </w:p>
    <w:p w:rsidR="004A7DAF" w:rsidRDefault="004A7DAF" w:rsidP="00FC5EB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542652">
        <w:rPr>
          <w:lang w:eastAsia="ru-RU"/>
        </w:rPr>
        <w:t>54</w:t>
      </w:r>
      <w:r w:rsidR="00413954">
        <w:rPr>
          <w:lang w:eastAsia="ru-RU"/>
        </w:rPr>
        <w:t xml:space="preserve"> (</w:t>
      </w:r>
      <w:proofErr w:type="gramStart"/>
      <w:r w:rsidR="00413954">
        <w:rPr>
          <w:lang w:eastAsia="ru-RU"/>
        </w:rPr>
        <w:t>признан</w:t>
      </w:r>
      <w:proofErr w:type="gramEnd"/>
      <w:r w:rsidR="00413954">
        <w:rPr>
          <w:lang w:eastAsia="ru-RU"/>
        </w:rPr>
        <w:t xml:space="preserve"> аварийным)</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FC5EB4">
      <w:pPr>
        <w:suppressAutoHyphens w:val="0"/>
        <w:spacing w:after="0" w:line="276" w:lineRule="auto"/>
        <w:ind w:firstLine="567"/>
        <w:rPr>
          <w:lang w:eastAsia="ru-RU"/>
        </w:rPr>
      </w:pPr>
      <w:r w:rsidRPr="006129B0">
        <w:rPr>
          <w:lang w:eastAsia="ru-RU"/>
        </w:rPr>
        <w:lastRenderedPageBreak/>
        <w:t>8. Реквизиты правового акта о признании многоквартирного дом</w:t>
      </w:r>
      <w:r w:rsidR="00413954">
        <w:rPr>
          <w:lang w:eastAsia="ru-RU"/>
        </w:rPr>
        <w:t xml:space="preserve">а аварийным и подлежащим сносу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9. Количество этажей  </w:t>
      </w:r>
      <w:r w:rsidR="00185746">
        <w:rPr>
          <w:b/>
          <w:lang w:eastAsia="ru-RU"/>
        </w:rPr>
        <w:t>2</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10. Наличие подвала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12. Наличие мансарды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13. Наличие мезонина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14. Количество квартир  </w:t>
      </w:r>
      <w:r w:rsidR="00185746">
        <w:rPr>
          <w:b/>
          <w:lang w:eastAsia="ru-RU"/>
        </w:rPr>
        <w:t>12</w:t>
      </w:r>
    </w:p>
    <w:p w:rsidR="004A7DAF" w:rsidRPr="006129B0" w:rsidRDefault="004A7DAF" w:rsidP="00FC5EB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FC5EB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FC5EB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185746">
        <w:rPr>
          <w:b/>
          <w:lang w:eastAsia="ru-RU"/>
        </w:rPr>
        <w:t>2182</w:t>
      </w:r>
      <w:r w:rsidRPr="006129B0">
        <w:rPr>
          <w:b/>
          <w:lang w:eastAsia="ru-RU"/>
        </w:rPr>
        <w:t xml:space="preserve"> </w:t>
      </w:r>
      <w:r w:rsidRPr="006129B0">
        <w:rPr>
          <w:lang w:eastAsia="ru-RU"/>
        </w:rPr>
        <w:t>куб. м</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7DAF" w:rsidRPr="006129B0" w:rsidRDefault="004A7DAF" w:rsidP="00FC5EB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185746">
        <w:rPr>
          <w:lang w:eastAsia="ru-RU"/>
        </w:rPr>
        <w:t>638,2</w:t>
      </w:r>
      <w:r>
        <w:rPr>
          <w:lang w:eastAsia="ru-RU"/>
        </w:rPr>
        <w:t xml:space="preserve"> </w:t>
      </w:r>
      <w:r w:rsidRPr="006129B0">
        <w:rPr>
          <w:lang w:eastAsia="ru-RU"/>
        </w:rPr>
        <w:t>кв. м</w:t>
      </w:r>
    </w:p>
    <w:p w:rsidR="004A7DAF" w:rsidRPr="006129B0" w:rsidRDefault="004A7DAF" w:rsidP="00FC5EB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185746">
        <w:rPr>
          <w:b/>
          <w:lang w:eastAsia="ru-RU"/>
        </w:rPr>
        <w:t xml:space="preserve">540,3 </w:t>
      </w:r>
      <w:r w:rsidRPr="006129B0">
        <w:rPr>
          <w:b/>
          <w:lang w:eastAsia="ru-RU"/>
        </w:rPr>
        <w:t xml:space="preserve"> </w:t>
      </w:r>
      <w:r w:rsidRPr="006129B0">
        <w:rPr>
          <w:lang w:eastAsia="ru-RU"/>
        </w:rPr>
        <w:t>кв. м</w:t>
      </w:r>
    </w:p>
    <w:p w:rsidR="004A7DAF" w:rsidRPr="006129B0" w:rsidRDefault="004A7DAF" w:rsidP="00FC5EB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FC5EB4">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A7DAF" w:rsidRPr="006129B0" w:rsidRDefault="004A7DAF" w:rsidP="00FC5EB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14EE">
        <w:rPr>
          <w:b/>
          <w:lang w:eastAsia="ru-RU"/>
        </w:rPr>
        <w:t xml:space="preserve">1 </w:t>
      </w:r>
      <w:r w:rsidRPr="006129B0">
        <w:rPr>
          <w:lang w:eastAsia="ru-RU"/>
        </w:rPr>
        <w:t>шт.</w:t>
      </w:r>
    </w:p>
    <w:p w:rsidR="004A7DAF" w:rsidRPr="006129B0" w:rsidRDefault="004A7DAF" w:rsidP="00FC5EB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A7DAF" w:rsidRPr="006129B0" w:rsidRDefault="004A7DAF" w:rsidP="00FC5EB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sidR="00185746">
        <w:rPr>
          <w:lang w:eastAsia="ru-RU"/>
        </w:rPr>
        <w:t>97,9</w:t>
      </w:r>
      <w:r w:rsidR="002214EE">
        <w:rPr>
          <w:lang w:eastAsia="ru-RU"/>
        </w:rPr>
        <w:t xml:space="preserve"> </w:t>
      </w:r>
      <w:r w:rsidRPr="006129B0">
        <w:rPr>
          <w:lang w:eastAsia="ru-RU"/>
        </w:rPr>
        <w:t>кв. м</w:t>
      </w:r>
    </w:p>
    <w:p w:rsidR="004A7DAF" w:rsidRPr="006129B0" w:rsidRDefault="004A7DAF" w:rsidP="00FC5EB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FC5EB4">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A7DAF" w:rsidRPr="006129B0" w:rsidRDefault="004A7DAF" w:rsidP="00FC5EB4">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185746" w:rsidRPr="00C456D2" w:rsidTr="00185746">
        <w:tc>
          <w:tcPr>
            <w:tcW w:w="3685" w:type="dxa"/>
            <w:tcBorders>
              <w:top w:val="single" w:sz="4" w:space="0" w:color="auto"/>
              <w:left w:val="single" w:sz="4" w:space="0" w:color="auto"/>
              <w:bottom w:val="single" w:sz="4" w:space="0" w:color="auto"/>
              <w:right w:val="single" w:sz="4" w:space="0" w:color="auto"/>
            </w:tcBorders>
            <w:hideMark/>
          </w:tcPr>
          <w:p w:rsidR="00185746" w:rsidRPr="00C456D2" w:rsidRDefault="00185746" w:rsidP="00185746">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Кирпичный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П</w:t>
            </w:r>
            <w:r w:rsidRPr="00C456D2">
              <w:rPr>
                <w:rFonts w:cs="Arial"/>
                <w:lang w:eastAsia="ru-RU"/>
              </w:rPr>
              <w:t>е</w:t>
            </w:r>
            <w:r>
              <w:rPr>
                <w:rFonts w:cs="Arial"/>
                <w:lang w:eastAsia="ru-RU"/>
              </w:rPr>
              <w:t xml:space="preserve">рекосы, выпучивание </w:t>
            </w:r>
            <w:proofErr w:type="spellStart"/>
            <w:r>
              <w:rPr>
                <w:rFonts w:cs="Arial"/>
                <w:lang w:eastAsia="ru-RU"/>
              </w:rPr>
              <w:t>забирки</w:t>
            </w:r>
            <w:proofErr w:type="spellEnd"/>
            <w:r>
              <w:rPr>
                <w:rFonts w:cs="Arial"/>
                <w:lang w:eastAsia="ru-RU"/>
              </w:rPr>
              <w:t>, трещины в швах</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Брусчатые</w:t>
            </w:r>
            <w:r>
              <w:rPr>
                <w:rFonts w:cs="Arial"/>
                <w:lang w:eastAsia="ru-RU"/>
              </w:rPr>
              <w:t>, обшит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выпучивание стен и прогибы, неравномерная осадка, венцы повреждены и загнили</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185746">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185746" w:rsidRPr="00C456D2" w:rsidTr="00185746">
        <w:trPr>
          <w:cantSplit/>
        </w:trPr>
        <w:tc>
          <w:tcPr>
            <w:tcW w:w="3685" w:type="dxa"/>
            <w:tcBorders>
              <w:top w:val="nil"/>
              <w:left w:val="single" w:sz="4" w:space="0" w:color="auto"/>
              <w:bottom w:val="nil"/>
              <w:right w:val="single" w:sz="4" w:space="0" w:color="auto"/>
            </w:tcBorders>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185746" w:rsidRPr="00C456D2" w:rsidRDefault="00185746" w:rsidP="00185746">
            <w:pPr>
              <w:suppressAutoHyphens w:val="0"/>
              <w:spacing w:after="0"/>
              <w:jc w:val="center"/>
              <w:rPr>
                <w:rFonts w:cs="Arial"/>
                <w:szCs w:val="20"/>
                <w:lang w:eastAsia="ru-RU"/>
              </w:rPr>
            </w:pPr>
            <w:r>
              <w:rPr>
                <w:rFonts w:cs="Arial"/>
                <w:szCs w:val="20"/>
                <w:lang w:eastAsia="ru-RU"/>
              </w:rPr>
              <w:t>Гниль в местах заделок балок</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185746">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 xml:space="preserve">отколы, трещины. Протечки, местами </w:t>
            </w:r>
            <w:r>
              <w:rPr>
                <w:rFonts w:cs="Arial"/>
                <w:lang w:eastAsia="ru-RU"/>
              </w:rPr>
              <w:lastRenderedPageBreak/>
              <w:t>ослабление крепления листов и обрешетки</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lastRenderedPageBreak/>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szCs w:val="20"/>
                <w:lang w:eastAsia="ru-RU"/>
              </w:rPr>
              <w:t>Сильная просадка, изношенность и частые изломы досок</w:t>
            </w: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szCs w:val="20"/>
                <w:lang w:eastAsia="ru-RU"/>
              </w:rPr>
              <w:t>переплеты расшатаны, гниль подоконной доски</w:t>
            </w:r>
          </w:p>
        </w:tc>
      </w:tr>
      <w:tr w:rsidR="00185746" w:rsidRPr="00C456D2" w:rsidTr="00185746">
        <w:trPr>
          <w:cantSplit/>
        </w:trPr>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szCs w:val="20"/>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 xml:space="preserve">коробки местами повреждены и поражены гнилью, </w:t>
            </w:r>
            <w:proofErr w:type="gramStart"/>
            <w:r>
              <w:rPr>
                <w:rFonts w:cs="Arial"/>
                <w:lang w:eastAsia="ru-RU"/>
              </w:rPr>
              <w:t>обвези полотен повреждены</w:t>
            </w:r>
            <w:proofErr w:type="gramEnd"/>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Окрашено</w:t>
            </w:r>
            <w:r w:rsidR="00542652">
              <w:rPr>
                <w:rFonts w:cs="Arial"/>
                <w:lang w:eastAsia="ru-RU"/>
              </w:rPr>
              <w:t>, оклеено, оштукатурено</w:t>
            </w:r>
          </w:p>
        </w:tc>
        <w:tc>
          <w:tcPr>
            <w:tcW w:w="2977" w:type="dxa"/>
            <w:tcBorders>
              <w:top w:val="single" w:sz="4" w:space="0" w:color="auto"/>
              <w:left w:val="nil"/>
              <w:bottom w:val="nil"/>
              <w:right w:val="single" w:sz="4" w:space="0" w:color="auto"/>
            </w:tcBorders>
            <w:vAlign w:val="center"/>
            <w:hideMark/>
          </w:tcPr>
          <w:p w:rsidR="00185746" w:rsidRPr="00C456D2" w:rsidRDefault="00542652" w:rsidP="00B66862">
            <w:pPr>
              <w:suppressAutoHyphens w:val="0"/>
              <w:spacing w:after="0"/>
              <w:jc w:val="center"/>
              <w:rPr>
                <w:rFonts w:cs="Arial"/>
                <w:szCs w:val="20"/>
                <w:lang w:eastAsia="ru-RU"/>
              </w:rPr>
            </w:pPr>
            <w:r>
              <w:rPr>
                <w:rFonts w:cs="Arial"/>
                <w:szCs w:val="20"/>
                <w:lang w:eastAsia="ru-RU"/>
              </w:rPr>
              <w:t>отпадание штукатурки, обесцвечивание рисунка местами и обрыв обоев, загрязнение и потемнение окрасочного слоя</w:t>
            </w: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185746" w:rsidRPr="00C456D2" w:rsidRDefault="00185746"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185746" w:rsidRPr="00C456D2" w:rsidRDefault="00185746" w:rsidP="00B66862">
            <w:pPr>
              <w:suppressAutoHyphens w:val="0"/>
              <w:spacing w:after="0"/>
              <w:ind w:left="57"/>
              <w:jc w:val="center"/>
              <w:rPr>
                <w:rFonts w:cs="Arial"/>
                <w:lang w:eastAsia="ru-RU"/>
              </w:rPr>
            </w:pPr>
            <w:r w:rsidRPr="00C456D2">
              <w:rPr>
                <w:rFonts w:cs="Arial"/>
                <w:lang w:eastAsia="ru-RU"/>
              </w:rPr>
              <w:t>Удовлетворительное</w:t>
            </w:r>
          </w:p>
        </w:tc>
      </w:tr>
      <w:tr w:rsidR="00185746" w:rsidRPr="00C456D2" w:rsidTr="00185746">
        <w:trPr>
          <w:cantSplit/>
        </w:trPr>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185746" w:rsidRPr="00C456D2" w:rsidRDefault="00185746" w:rsidP="00480EA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185746"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185746" w:rsidRPr="00C456D2" w:rsidRDefault="00542652"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185746" w:rsidRPr="00C456D2" w:rsidRDefault="00542652"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0D0E99" w:rsidTr="000D0E99">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shd w:val="clear" w:color="auto" w:fill="auto"/>
            <w:vAlign w:val="bottom"/>
          </w:tcPr>
          <w:p w:rsidR="004A7DAF" w:rsidRPr="000D0E99" w:rsidRDefault="004A7DAF" w:rsidP="00FF628D">
            <w:pPr>
              <w:suppressAutoHyphens w:val="0"/>
              <w:spacing w:after="0"/>
              <w:jc w:val="right"/>
              <w:rPr>
                <w:lang w:eastAsia="ru-RU"/>
              </w:rPr>
            </w:pPr>
            <w:r w:rsidRPr="000D0E99">
              <w:rPr>
                <w:lang w:eastAsia="ru-RU"/>
              </w:rPr>
              <w:t>202</w:t>
            </w:r>
          </w:p>
        </w:tc>
        <w:tc>
          <w:tcPr>
            <w:tcW w:w="227" w:type="dxa"/>
            <w:tcBorders>
              <w:top w:val="nil"/>
              <w:left w:val="nil"/>
              <w:bottom w:val="single" w:sz="4" w:space="0" w:color="auto"/>
              <w:right w:val="nil"/>
            </w:tcBorders>
            <w:shd w:val="clear" w:color="auto" w:fill="auto"/>
            <w:vAlign w:val="bottom"/>
          </w:tcPr>
          <w:p w:rsidR="004A7DAF" w:rsidRPr="000D0E99" w:rsidRDefault="000D0E99" w:rsidP="00FF628D">
            <w:pPr>
              <w:suppressAutoHyphens w:val="0"/>
              <w:spacing w:after="0"/>
              <w:jc w:val="left"/>
              <w:rPr>
                <w:lang w:val="en-US" w:eastAsia="ru-RU"/>
              </w:rPr>
            </w:pPr>
            <w:r>
              <w:rPr>
                <w:lang w:val="en-US" w:eastAsia="ru-RU"/>
              </w:rPr>
              <w:t>6</w:t>
            </w:r>
          </w:p>
        </w:tc>
        <w:tc>
          <w:tcPr>
            <w:tcW w:w="255" w:type="dxa"/>
            <w:tcBorders>
              <w:top w:val="nil"/>
              <w:left w:val="nil"/>
              <w:bottom w:val="nil"/>
              <w:right w:val="nil"/>
            </w:tcBorders>
            <w:shd w:val="clear" w:color="auto" w:fill="auto"/>
            <w:vAlign w:val="bottom"/>
          </w:tcPr>
          <w:p w:rsidR="004A7DAF" w:rsidRPr="000D0E99" w:rsidRDefault="004A7DAF" w:rsidP="00FF628D">
            <w:pPr>
              <w:suppressAutoHyphens w:val="0"/>
              <w:spacing w:after="0"/>
              <w:jc w:val="right"/>
              <w:rPr>
                <w:lang w:eastAsia="ru-RU"/>
              </w:rPr>
            </w:pPr>
            <w:proofErr w:type="gramStart"/>
            <w:r w:rsidRPr="000D0E99">
              <w:rPr>
                <w:lang w:eastAsia="ru-RU"/>
              </w:rPr>
              <w:t>г</w:t>
            </w:r>
            <w:proofErr w:type="gramEnd"/>
            <w:r w:rsidRPr="000D0E99">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13954" w:rsidRDefault="00413954">
      <w:pPr>
        <w:suppressAutoHyphens w:val="0"/>
        <w:spacing w:after="0"/>
        <w:jc w:val="left"/>
        <w:rPr>
          <w:lang w:eastAsia="ru-RU"/>
        </w:rPr>
      </w:pPr>
      <w:r>
        <w:rPr>
          <w:lang w:eastAsia="ru-RU"/>
        </w:rPr>
        <w:br w:type="page"/>
      </w:r>
    </w:p>
    <w:p w:rsidR="00413954" w:rsidRPr="00C214F9" w:rsidRDefault="00413954" w:rsidP="00413954">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2)</w:t>
      </w:r>
    </w:p>
    <w:p w:rsidR="00413954" w:rsidRPr="00C214F9" w:rsidRDefault="00413954" w:rsidP="00413954">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413954" w:rsidRPr="00ED6F8A" w:rsidRDefault="00413954" w:rsidP="00413954">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13954" w:rsidRPr="00ED6F8A" w:rsidRDefault="00413954" w:rsidP="00413954">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13954" w:rsidRPr="00ED6F8A" w:rsidRDefault="00413954" w:rsidP="00413954">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13954" w:rsidRPr="00ED6F8A" w:rsidRDefault="00413954" w:rsidP="00413954">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13954" w:rsidRPr="00ED6F8A" w:rsidTr="00B66862">
        <w:tc>
          <w:tcPr>
            <w:tcW w:w="187" w:type="dxa"/>
            <w:vAlign w:val="bottom"/>
            <w:hideMark/>
          </w:tcPr>
          <w:p w:rsidR="00413954" w:rsidRPr="00ED6F8A" w:rsidRDefault="00413954"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13954" w:rsidRPr="00ED6F8A" w:rsidRDefault="00413954"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13954" w:rsidRPr="00ED6F8A" w:rsidRDefault="00413954"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13954" w:rsidRPr="00ED6F8A" w:rsidRDefault="00413954"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13954" w:rsidRPr="00ED6F8A" w:rsidRDefault="00413954"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13954" w:rsidRPr="00ED6F8A" w:rsidRDefault="00D36DF3"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413954" w:rsidRPr="00ED6F8A" w:rsidRDefault="00413954"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13954" w:rsidRPr="00ED6F8A" w:rsidRDefault="00413954" w:rsidP="00413954">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13954" w:rsidRPr="006129B0" w:rsidRDefault="00413954" w:rsidP="00DA2C28">
      <w:pPr>
        <w:spacing w:before="400" w:after="0"/>
        <w:jc w:val="center"/>
        <w:outlineLvl w:val="0"/>
        <w:rPr>
          <w:b/>
          <w:bCs/>
          <w:lang w:eastAsia="ru-RU"/>
        </w:rPr>
      </w:pPr>
      <w:r w:rsidRPr="006129B0">
        <w:rPr>
          <w:b/>
          <w:bCs/>
          <w:lang w:eastAsia="ru-RU"/>
        </w:rPr>
        <w:t>АКТ</w:t>
      </w:r>
    </w:p>
    <w:p w:rsidR="00413954" w:rsidRDefault="00413954" w:rsidP="00DA2C28">
      <w:pPr>
        <w:suppressAutoHyphens w:val="0"/>
        <w:spacing w:before="80" w:after="0"/>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13954" w:rsidRPr="006129B0" w:rsidRDefault="00413954" w:rsidP="00DA2C28">
      <w:pPr>
        <w:suppressAutoHyphens w:val="0"/>
        <w:spacing w:after="0"/>
        <w:jc w:val="center"/>
        <w:rPr>
          <w:lang w:eastAsia="ru-RU"/>
        </w:rPr>
      </w:pPr>
      <w:r w:rsidRPr="006129B0">
        <w:rPr>
          <w:lang w:val="en-US" w:eastAsia="ru-RU"/>
        </w:rPr>
        <w:t>I</w:t>
      </w:r>
      <w:r w:rsidRPr="006129B0">
        <w:rPr>
          <w:lang w:eastAsia="ru-RU"/>
        </w:rPr>
        <w:t>. Общие сведения о многоквартирном доме</w:t>
      </w:r>
    </w:p>
    <w:p w:rsidR="00413954" w:rsidRPr="006129B0" w:rsidRDefault="00413954" w:rsidP="00DA2C28">
      <w:pPr>
        <w:suppressAutoHyphens w:val="0"/>
        <w:spacing w:after="0"/>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13</w:t>
      </w:r>
    </w:p>
    <w:p w:rsidR="00413954" w:rsidRPr="006129B0" w:rsidRDefault="00413954" w:rsidP="00DA2C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413954">
        <w:t>29:07:090901:713</w:t>
      </w:r>
    </w:p>
    <w:p w:rsidR="00413954" w:rsidRPr="006129B0" w:rsidRDefault="00413954" w:rsidP="00DA2C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4. Год постройки  </w:t>
      </w:r>
      <w:r>
        <w:rPr>
          <w:b/>
          <w:lang w:eastAsia="ru-RU"/>
        </w:rPr>
        <w:t>1966 (реконструкция 2002)</w:t>
      </w:r>
    </w:p>
    <w:p w:rsidR="00413954" w:rsidRDefault="00413954" w:rsidP="0041395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44</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13954" w:rsidRPr="006129B0" w:rsidRDefault="00413954" w:rsidP="00413954">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10. Наличие подвала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12. Наличие мансарды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13. Наличие мезонина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2</w:t>
      </w:r>
    </w:p>
    <w:p w:rsidR="00413954" w:rsidRPr="006129B0" w:rsidRDefault="00413954" w:rsidP="0041395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13954" w:rsidRPr="006129B0" w:rsidRDefault="00413954" w:rsidP="0041395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13954" w:rsidRPr="006129B0" w:rsidRDefault="00413954" w:rsidP="0041395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13954" w:rsidRPr="006129B0" w:rsidRDefault="00413954" w:rsidP="0041395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335</w:t>
      </w:r>
      <w:r w:rsidRPr="006129B0">
        <w:rPr>
          <w:b/>
          <w:lang w:eastAsia="ru-RU"/>
        </w:rPr>
        <w:t xml:space="preserve"> </w:t>
      </w:r>
      <w:r w:rsidRPr="006129B0">
        <w:rPr>
          <w:lang w:eastAsia="ru-RU"/>
        </w:rPr>
        <w:t>куб. м</w:t>
      </w:r>
    </w:p>
    <w:p w:rsidR="00413954" w:rsidRPr="006129B0" w:rsidRDefault="00413954" w:rsidP="0041395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13954" w:rsidRPr="006129B0" w:rsidRDefault="00413954" w:rsidP="0041395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90,6 </w:t>
      </w:r>
      <w:r w:rsidRPr="006129B0">
        <w:rPr>
          <w:lang w:eastAsia="ru-RU"/>
        </w:rPr>
        <w:t>кв. м</w:t>
      </w:r>
    </w:p>
    <w:p w:rsidR="00413954" w:rsidRPr="006129B0" w:rsidRDefault="00413954" w:rsidP="0041395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Pr="00413954">
        <w:rPr>
          <w:lang w:eastAsia="ru-RU"/>
        </w:rPr>
        <w:t>90,6</w:t>
      </w:r>
      <w:r>
        <w:rPr>
          <w:b/>
          <w:lang w:eastAsia="ru-RU"/>
        </w:rPr>
        <w:t xml:space="preserve"> </w:t>
      </w:r>
      <w:r w:rsidRPr="006129B0">
        <w:rPr>
          <w:b/>
          <w:lang w:eastAsia="ru-RU"/>
        </w:rPr>
        <w:t xml:space="preserve"> </w:t>
      </w:r>
      <w:r w:rsidRPr="006129B0">
        <w:rPr>
          <w:lang w:eastAsia="ru-RU"/>
        </w:rPr>
        <w:t>кв. м</w:t>
      </w:r>
    </w:p>
    <w:p w:rsidR="00413954" w:rsidRPr="006129B0" w:rsidRDefault="00413954" w:rsidP="0041395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13954" w:rsidRPr="006129B0" w:rsidRDefault="00413954" w:rsidP="00413954">
      <w:pPr>
        <w:tabs>
          <w:tab w:val="center" w:pos="6804"/>
          <w:tab w:val="left" w:pos="8931"/>
        </w:tabs>
        <w:suppressAutoHyphens w:val="0"/>
        <w:spacing w:after="0" w:line="276" w:lineRule="auto"/>
        <w:ind w:firstLine="567"/>
        <w:rPr>
          <w:lang w:eastAsia="ru-RU"/>
        </w:rPr>
      </w:pPr>
      <w:r w:rsidRPr="006129B0">
        <w:rPr>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413954" w:rsidRPr="006129B0" w:rsidRDefault="00413954" w:rsidP="0041395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Pr="00413954">
        <w:rPr>
          <w:lang w:eastAsia="ru-RU"/>
        </w:rPr>
        <w:t>1</w:t>
      </w:r>
      <w:r>
        <w:rPr>
          <w:b/>
          <w:lang w:eastAsia="ru-RU"/>
        </w:rPr>
        <w:t xml:space="preserve"> </w:t>
      </w:r>
      <w:r w:rsidRPr="006129B0">
        <w:rPr>
          <w:lang w:eastAsia="ru-RU"/>
        </w:rPr>
        <w:t>шт.</w:t>
      </w:r>
    </w:p>
    <w:p w:rsidR="00413954" w:rsidRPr="006129B0" w:rsidRDefault="00413954" w:rsidP="0041395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13954" w:rsidRPr="006129B0" w:rsidRDefault="00413954" w:rsidP="0041395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413954" w:rsidRPr="006129B0" w:rsidRDefault="00413954" w:rsidP="0041395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13954" w:rsidRPr="006129B0" w:rsidRDefault="00413954" w:rsidP="00DA2C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13954" w:rsidRPr="006129B0" w:rsidRDefault="00413954" w:rsidP="00DA2C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13954" w:rsidRPr="006129B0" w:rsidRDefault="00413954" w:rsidP="00DA2C28">
      <w:pPr>
        <w:suppressAutoHyphens w:val="0"/>
        <w:spacing w:after="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13954"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413954" w:rsidRPr="00C456D2" w:rsidRDefault="00413954" w:rsidP="00DA2C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DA2C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ind w:left="57"/>
              <w:jc w:val="center"/>
              <w:rPr>
                <w:rFonts w:cs="Arial"/>
                <w:lang w:eastAsia="ru-RU"/>
              </w:rPr>
            </w:pPr>
            <w:r>
              <w:rPr>
                <w:rFonts w:cs="Arial"/>
                <w:lang w:eastAsia="ru-RU"/>
              </w:rPr>
              <w:t xml:space="preserve">цементированный ленточный </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Брусчатые</w:t>
            </w:r>
            <w:r>
              <w:rPr>
                <w:rFonts w:cs="Arial"/>
                <w:lang w:eastAsia="ru-RU"/>
              </w:rPr>
              <w:t>, обшиты,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413954">
            <w:pPr>
              <w:suppressAutoHyphens w:val="0"/>
              <w:spacing w:after="0"/>
              <w:ind w:left="57"/>
              <w:jc w:val="center"/>
              <w:rPr>
                <w:rFonts w:cs="Arial"/>
                <w:lang w:eastAsia="ru-RU"/>
              </w:rPr>
            </w:pPr>
            <w:r>
              <w:rPr>
                <w:rFonts w:cs="Arial"/>
                <w:lang w:eastAsia="ru-RU"/>
              </w:rPr>
              <w:t xml:space="preserve">Дощатые, обшиты </w:t>
            </w:r>
            <w:proofErr w:type="spellStart"/>
            <w:r>
              <w:rPr>
                <w:rFonts w:cs="Arial"/>
                <w:lang w:eastAsia="ru-RU"/>
              </w:rPr>
              <w:t>оргалитом</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413954" w:rsidRPr="00C456D2" w:rsidRDefault="00413954" w:rsidP="00413954">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szCs w:val="20"/>
                <w:lang w:eastAsia="ru-RU"/>
              </w:rPr>
            </w:pP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Pr>
                <w:rFonts w:cs="Arial"/>
                <w:lang w:eastAsia="ru-RU"/>
              </w:rPr>
              <w:t>штукатурка стен</w:t>
            </w:r>
          </w:p>
        </w:tc>
        <w:tc>
          <w:tcPr>
            <w:tcW w:w="2977" w:type="dxa"/>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Pr="00C456D2" w:rsidRDefault="00413954"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413954" w:rsidRPr="00C456D2" w:rsidRDefault="00DA2C28" w:rsidP="00B66862">
            <w:pPr>
              <w:suppressAutoHyphens w:val="0"/>
              <w:spacing w:after="0"/>
              <w:ind w:left="57"/>
              <w:jc w:val="center"/>
              <w:rPr>
                <w:rFonts w:cs="Arial"/>
                <w:lang w:eastAsia="ru-RU"/>
              </w:rPr>
            </w:pPr>
            <w:r>
              <w:rPr>
                <w:rFonts w:cs="Arial"/>
                <w:lang w:eastAsia="ru-RU"/>
              </w:rPr>
              <w:t>колонка</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413954" w:rsidRPr="006129B0" w:rsidRDefault="00413954" w:rsidP="00413954">
      <w:pPr>
        <w:suppressAutoHyphens w:val="0"/>
        <w:spacing w:before="120" w:after="0"/>
        <w:jc w:val="center"/>
        <w:rPr>
          <w:lang w:eastAsia="ru-RU"/>
        </w:rPr>
      </w:pPr>
    </w:p>
    <w:p w:rsidR="00413954" w:rsidRPr="006129B0" w:rsidRDefault="00413954" w:rsidP="00413954">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13954" w:rsidRPr="006129B0" w:rsidRDefault="00413954" w:rsidP="00413954">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13954" w:rsidRPr="006129B0" w:rsidRDefault="00413954" w:rsidP="00413954">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13954" w:rsidRPr="006129B0" w:rsidRDefault="00413954" w:rsidP="00DA2C28">
      <w:pPr>
        <w:pBdr>
          <w:top w:val="single" w:sz="4" w:space="1" w:color="auto"/>
        </w:pBdr>
        <w:suppressAutoHyphens w:val="0"/>
        <w:spacing w:after="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000" w:firstRow="0" w:lastRow="0" w:firstColumn="0" w:lastColumn="0" w:noHBand="0" w:noVBand="0"/>
      </w:tblPr>
      <w:tblGrid>
        <w:gridCol w:w="187"/>
        <w:gridCol w:w="380"/>
        <w:gridCol w:w="45"/>
        <w:gridCol w:w="255"/>
        <w:gridCol w:w="1531"/>
        <w:gridCol w:w="465"/>
        <w:gridCol w:w="227"/>
        <w:gridCol w:w="57"/>
        <w:gridCol w:w="198"/>
        <w:gridCol w:w="85"/>
        <w:gridCol w:w="3402"/>
      </w:tblGrid>
      <w:tr w:rsidR="00413954" w:rsidRPr="006129B0" w:rsidTr="00DA2C28">
        <w:trPr>
          <w:gridBefore w:val="2"/>
          <w:wBefore w:w="567" w:type="dxa"/>
        </w:trPr>
        <w:tc>
          <w:tcPr>
            <w:tcW w:w="2580" w:type="dxa"/>
            <w:gridSpan w:val="6"/>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283" w:type="dxa"/>
            <w:gridSpan w:val="2"/>
            <w:tcBorders>
              <w:top w:val="nil"/>
              <w:left w:val="nil"/>
              <w:bottom w:val="nil"/>
              <w:right w:val="nil"/>
            </w:tcBorders>
            <w:vAlign w:val="bottom"/>
          </w:tcPr>
          <w:p w:rsidR="00413954" w:rsidRPr="006129B0" w:rsidRDefault="00413954" w:rsidP="00DA2C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r>
              <w:rPr>
                <w:lang w:eastAsia="ru-RU"/>
              </w:rPr>
              <w:t>В.П. Проскуряков</w:t>
            </w:r>
          </w:p>
        </w:tc>
      </w:tr>
      <w:tr w:rsidR="00413954" w:rsidRPr="006129B0" w:rsidTr="00DA2C28">
        <w:trPr>
          <w:gridBefore w:val="2"/>
          <w:wBefore w:w="567" w:type="dxa"/>
        </w:trPr>
        <w:tc>
          <w:tcPr>
            <w:tcW w:w="2580" w:type="dxa"/>
            <w:gridSpan w:val="6"/>
            <w:tcBorders>
              <w:top w:val="nil"/>
              <w:left w:val="nil"/>
              <w:bottom w:val="nil"/>
              <w:right w:val="nil"/>
            </w:tcBorders>
          </w:tcPr>
          <w:p w:rsidR="00413954" w:rsidRPr="006129B0" w:rsidRDefault="00413954" w:rsidP="00B66862">
            <w:pPr>
              <w:suppressAutoHyphens w:val="0"/>
              <w:spacing w:after="0"/>
              <w:jc w:val="center"/>
              <w:rPr>
                <w:lang w:eastAsia="ru-RU"/>
              </w:rPr>
            </w:pPr>
            <w:r w:rsidRPr="006129B0">
              <w:rPr>
                <w:lang w:eastAsia="ru-RU"/>
              </w:rPr>
              <w:t>(подпись)</w:t>
            </w:r>
          </w:p>
        </w:tc>
        <w:tc>
          <w:tcPr>
            <w:tcW w:w="283" w:type="dxa"/>
            <w:gridSpan w:val="2"/>
            <w:tcBorders>
              <w:top w:val="nil"/>
              <w:left w:val="nil"/>
              <w:bottom w:val="nil"/>
              <w:right w:val="nil"/>
            </w:tcBorders>
          </w:tcPr>
          <w:p w:rsidR="00413954" w:rsidRPr="006129B0" w:rsidRDefault="00413954" w:rsidP="00B66862">
            <w:pPr>
              <w:suppressAutoHyphens w:val="0"/>
              <w:spacing w:after="0"/>
              <w:jc w:val="left"/>
              <w:rPr>
                <w:lang w:eastAsia="ru-RU"/>
              </w:rPr>
            </w:pPr>
          </w:p>
        </w:tc>
        <w:tc>
          <w:tcPr>
            <w:tcW w:w="3402" w:type="dxa"/>
            <w:tcBorders>
              <w:top w:val="nil"/>
              <w:left w:val="nil"/>
              <w:bottom w:val="nil"/>
              <w:right w:val="nil"/>
            </w:tcBorders>
          </w:tcPr>
          <w:p w:rsidR="00413954" w:rsidRPr="006129B0" w:rsidRDefault="00413954"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r w:rsidR="00413954" w:rsidRPr="000D0E99" w:rsidTr="00DA2C28">
        <w:trPr>
          <w:gridAfter w:val="2"/>
          <w:wAfter w:w="3487" w:type="dxa"/>
        </w:trPr>
        <w:tc>
          <w:tcPr>
            <w:tcW w:w="187" w:type="dxa"/>
            <w:tcBorders>
              <w:top w:val="nil"/>
              <w:left w:val="nil"/>
              <w:bottom w:val="nil"/>
              <w:right w:val="nil"/>
            </w:tcBorders>
            <w:vAlign w:val="bottom"/>
          </w:tcPr>
          <w:p w:rsidR="00413954" w:rsidRPr="006129B0" w:rsidRDefault="00413954" w:rsidP="00DA2C28">
            <w:pPr>
              <w:suppressAutoHyphens w:val="0"/>
              <w:spacing w:after="0"/>
              <w:jc w:val="left"/>
              <w:rPr>
                <w:lang w:eastAsia="ru-RU"/>
              </w:rPr>
            </w:pPr>
            <w:r w:rsidRPr="006129B0">
              <w:rPr>
                <w:lang w:eastAsia="ru-RU"/>
              </w:rPr>
              <w:t>“</w:t>
            </w:r>
          </w:p>
        </w:tc>
        <w:tc>
          <w:tcPr>
            <w:tcW w:w="425" w:type="dxa"/>
            <w:gridSpan w:val="2"/>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255" w:type="dxa"/>
            <w:tcBorders>
              <w:top w:val="nil"/>
              <w:left w:val="nil"/>
              <w:bottom w:val="nil"/>
              <w:right w:val="nil"/>
            </w:tcBorders>
            <w:vAlign w:val="bottom"/>
          </w:tcPr>
          <w:p w:rsidR="00413954" w:rsidRPr="006129B0" w:rsidRDefault="00413954" w:rsidP="00DA2C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465" w:type="dxa"/>
            <w:tcBorders>
              <w:top w:val="nil"/>
              <w:left w:val="nil"/>
              <w:bottom w:val="nil"/>
              <w:right w:val="nil"/>
            </w:tcBorders>
            <w:vAlign w:val="bottom"/>
          </w:tcPr>
          <w:p w:rsidR="00413954" w:rsidRPr="000D0E99" w:rsidRDefault="00413954" w:rsidP="00DA2C28">
            <w:pPr>
              <w:suppressAutoHyphens w:val="0"/>
              <w:spacing w:after="0"/>
              <w:jc w:val="right"/>
              <w:rPr>
                <w:lang w:eastAsia="ru-RU"/>
              </w:rPr>
            </w:pPr>
            <w:r w:rsidRPr="000D0E99">
              <w:rPr>
                <w:lang w:eastAsia="ru-RU"/>
              </w:rPr>
              <w:t>202</w:t>
            </w:r>
          </w:p>
        </w:tc>
        <w:tc>
          <w:tcPr>
            <w:tcW w:w="227" w:type="dxa"/>
            <w:tcBorders>
              <w:top w:val="nil"/>
              <w:left w:val="nil"/>
              <w:bottom w:val="single" w:sz="4" w:space="0" w:color="auto"/>
              <w:right w:val="nil"/>
            </w:tcBorders>
            <w:vAlign w:val="bottom"/>
          </w:tcPr>
          <w:p w:rsidR="00413954" w:rsidRPr="000D0E99" w:rsidRDefault="000D0E99" w:rsidP="00DA2C28">
            <w:pPr>
              <w:suppressAutoHyphens w:val="0"/>
              <w:spacing w:after="0"/>
              <w:jc w:val="left"/>
              <w:rPr>
                <w:lang w:val="en-US" w:eastAsia="ru-RU"/>
              </w:rPr>
            </w:pPr>
            <w:r w:rsidRPr="000D0E99">
              <w:rPr>
                <w:lang w:val="en-US" w:eastAsia="ru-RU"/>
              </w:rPr>
              <w:t>6</w:t>
            </w:r>
          </w:p>
        </w:tc>
        <w:tc>
          <w:tcPr>
            <w:tcW w:w="255" w:type="dxa"/>
            <w:gridSpan w:val="2"/>
            <w:tcBorders>
              <w:top w:val="nil"/>
              <w:left w:val="nil"/>
              <w:bottom w:val="nil"/>
              <w:right w:val="nil"/>
            </w:tcBorders>
            <w:vAlign w:val="bottom"/>
          </w:tcPr>
          <w:p w:rsidR="00413954" w:rsidRPr="000D0E99" w:rsidRDefault="00413954" w:rsidP="00DA2C28">
            <w:pPr>
              <w:suppressAutoHyphens w:val="0"/>
              <w:spacing w:after="0"/>
              <w:jc w:val="right"/>
              <w:rPr>
                <w:lang w:eastAsia="ru-RU"/>
              </w:rPr>
            </w:pPr>
            <w:proofErr w:type="gramStart"/>
            <w:r w:rsidRPr="000D0E99">
              <w:rPr>
                <w:lang w:eastAsia="ru-RU"/>
              </w:rPr>
              <w:t>г</w:t>
            </w:r>
            <w:proofErr w:type="gramEnd"/>
            <w:r w:rsidRPr="000D0E99">
              <w:rPr>
                <w:lang w:eastAsia="ru-RU"/>
              </w:rPr>
              <w:t>.</w:t>
            </w:r>
          </w:p>
        </w:tc>
      </w:tr>
    </w:tbl>
    <w:p w:rsidR="00413954" w:rsidRPr="006129B0" w:rsidRDefault="00413954" w:rsidP="00DA2C28">
      <w:pPr>
        <w:suppressAutoHyphens w:val="0"/>
        <w:spacing w:after="0"/>
        <w:jc w:val="left"/>
        <w:rPr>
          <w:lang w:eastAsia="ru-RU"/>
        </w:rPr>
      </w:pPr>
      <w:r w:rsidRPr="006129B0">
        <w:rPr>
          <w:lang w:eastAsia="ru-RU"/>
        </w:rPr>
        <w:t>М.П.</w:t>
      </w:r>
    </w:p>
    <w:p w:rsidR="00DA2C28" w:rsidRPr="00C214F9" w:rsidRDefault="00DA2C28" w:rsidP="00DA2C28">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3)</w:t>
      </w:r>
    </w:p>
    <w:p w:rsidR="00DA2C28" w:rsidRPr="00C214F9" w:rsidRDefault="00DA2C28" w:rsidP="00DA2C28">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DA2C28" w:rsidRPr="00ED6F8A" w:rsidRDefault="00DA2C28" w:rsidP="00DA2C28">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A2C28" w:rsidRPr="00ED6F8A" w:rsidRDefault="00DA2C28" w:rsidP="00DA2C28">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A2C28" w:rsidRPr="00ED6F8A" w:rsidRDefault="00DA2C28" w:rsidP="00DA2C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A2C28" w:rsidRPr="00ED6F8A" w:rsidRDefault="00DA2C28" w:rsidP="00DA2C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A2C28" w:rsidRPr="00ED6F8A" w:rsidTr="00B66862">
        <w:tc>
          <w:tcPr>
            <w:tcW w:w="187" w:type="dxa"/>
            <w:vAlign w:val="bottom"/>
            <w:hideMark/>
          </w:tcPr>
          <w:p w:rsidR="00DA2C28" w:rsidRPr="00ED6F8A" w:rsidRDefault="00DA2C28"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A2C28" w:rsidRPr="00ED6F8A" w:rsidRDefault="00DA2C28"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A2C28" w:rsidRPr="00ED6F8A" w:rsidRDefault="00DA2C28"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A2C28" w:rsidRPr="00ED6F8A" w:rsidRDefault="00DA2C28"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A2C28" w:rsidRPr="00ED6F8A" w:rsidRDefault="00DA2C28"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A2C28" w:rsidRPr="00ED6F8A" w:rsidRDefault="00D36DF3"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DA2C28" w:rsidRPr="00ED6F8A" w:rsidRDefault="00DA2C28"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A2C28" w:rsidRPr="00ED6F8A" w:rsidRDefault="00DA2C28" w:rsidP="00DA2C28">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DA2C28" w:rsidRPr="006129B0" w:rsidRDefault="00DA2C28" w:rsidP="00DA2C28">
      <w:pPr>
        <w:spacing w:before="400" w:line="276" w:lineRule="auto"/>
        <w:jc w:val="center"/>
        <w:outlineLvl w:val="0"/>
        <w:rPr>
          <w:b/>
          <w:bCs/>
          <w:lang w:eastAsia="ru-RU"/>
        </w:rPr>
      </w:pPr>
      <w:r w:rsidRPr="006129B0">
        <w:rPr>
          <w:b/>
          <w:bCs/>
          <w:lang w:eastAsia="ru-RU"/>
        </w:rPr>
        <w:t>АКТ</w:t>
      </w:r>
    </w:p>
    <w:p w:rsidR="00DA2C28" w:rsidRDefault="00DA2C28" w:rsidP="00DA2C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DA2C28" w:rsidRPr="006129B0" w:rsidRDefault="00DA2C28" w:rsidP="00DA2C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DA2C28" w:rsidRPr="006129B0" w:rsidRDefault="00DA2C28" w:rsidP="00DA2C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14</w:t>
      </w:r>
    </w:p>
    <w:p w:rsidR="00DA2C28" w:rsidRPr="006129B0" w:rsidRDefault="00DA2C28" w:rsidP="00DA2C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A5D10">
        <w:t>29:07:090901:28</w:t>
      </w:r>
      <w:r w:rsidR="00BA5D10" w:rsidRPr="00BA5D10">
        <w:t>2</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4. Год постройки  </w:t>
      </w:r>
      <w:r>
        <w:rPr>
          <w:b/>
          <w:lang w:eastAsia="ru-RU"/>
        </w:rPr>
        <w:t>1954 (реконструкция в 1974)</w:t>
      </w:r>
    </w:p>
    <w:p w:rsidR="00DA2C28" w:rsidRDefault="00DA2C28" w:rsidP="00DA2C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20</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DA2C28" w:rsidRPr="006129B0" w:rsidRDefault="00DA2C28" w:rsidP="00DA2C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10. Наличие подвала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12. Наличие мансарды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13. Наличие мезонина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DA2C28" w:rsidRPr="006129B0" w:rsidRDefault="00DA2C28" w:rsidP="00DA2C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DA2C28" w:rsidRPr="006129B0" w:rsidRDefault="00DA2C28" w:rsidP="00DA2C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DA2C28" w:rsidRPr="006129B0" w:rsidRDefault="00DA2C28" w:rsidP="00DA2C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A2C28" w:rsidRPr="006129B0" w:rsidRDefault="00DA2C28" w:rsidP="00DA2C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2098</w:t>
      </w:r>
      <w:r w:rsidRPr="006129B0">
        <w:rPr>
          <w:b/>
          <w:lang w:eastAsia="ru-RU"/>
        </w:rPr>
        <w:t xml:space="preserve"> </w:t>
      </w:r>
      <w:r w:rsidRPr="006129B0">
        <w:rPr>
          <w:lang w:eastAsia="ru-RU"/>
        </w:rPr>
        <w:t>куб. м</w:t>
      </w:r>
    </w:p>
    <w:p w:rsidR="00DA2C28" w:rsidRPr="006129B0" w:rsidRDefault="00DA2C28" w:rsidP="00DA2C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DA2C28" w:rsidRPr="006129B0" w:rsidRDefault="00DA2C28" w:rsidP="00DA2C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537,8 </w:t>
      </w:r>
      <w:r w:rsidRPr="006129B0">
        <w:rPr>
          <w:lang w:eastAsia="ru-RU"/>
        </w:rPr>
        <w:t>кв. м</w:t>
      </w:r>
    </w:p>
    <w:p w:rsidR="00DA2C28" w:rsidRPr="006129B0" w:rsidRDefault="00DA2C28" w:rsidP="00DA2C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Pr="00DA2C28">
        <w:rPr>
          <w:lang w:eastAsia="ru-RU"/>
        </w:rPr>
        <w:t>509,36</w:t>
      </w:r>
      <w:r>
        <w:rPr>
          <w:b/>
          <w:lang w:eastAsia="ru-RU"/>
        </w:rPr>
        <w:t xml:space="preserve"> </w:t>
      </w:r>
      <w:r w:rsidRPr="006129B0">
        <w:rPr>
          <w:b/>
          <w:lang w:eastAsia="ru-RU"/>
        </w:rPr>
        <w:t xml:space="preserve"> </w:t>
      </w:r>
      <w:r w:rsidRPr="006129B0">
        <w:rPr>
          <w:lang w:eastAsia="ru-RU"/>
        </w:rPr>
        <w:t>кв. м</w:t>
      </w:r>
    </w:p>
    <w:p w:rsidR="00DA2C28" w:rsidRPr="006129B0" w:rsidRDefault="00DA2C28" w:rsidP="00DA2C28">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DA2C28" w:rsidRPr="006129B0" w:rsidRDefault="00DA2C28" w:rsidP="00DA2C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A2C28" w:rsidRPr="006129B0" w:rsidRDefault="00DA2C28" w:rsidP="00DA2C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DA2C28" w:rsidRPr="006129B0" w:rsidRDefault="00DA2C28" w:rsidP="00DA2C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DA2C28" w:rsidRPr="006129B0" w:rsidRDefault="00DA2C28" w:rsidP="00DA2C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DA2C28" w:rsidRPr="006129B0" w:rsidRDefault="00DA2C28" w:rsidP="00DA2C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DA2C28" w:rsidRPr="006129B0" w:rsidRDefault="00DA2C28" w:rsidP="00DA2C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DA2C28" w:rsidRPr="006129B0" w:rsidRDefault="00DA2C28" w:rsidP="00DA2C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DA2C28"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DA2C28" w:rsidRPr="00C456D2" w:rsidRDefault="00DA2C28"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хорошее</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выпучивание стен и прогибы, неравномерная осадка, венцы повреждены и загнили</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DA2C28">
            <w:pPr>
              <w:suppressAutoHyphens w:val="0"/>
              <w:spacing w:after="0"/>
              <w:ind w:left="57"/>
              <w:jc w:val="center"/>
              <w:rPr>
                <w:rFonts w:cs="Arial"/>
                <w:lang w:eastAsia="ru-RU"/>
              </w:rPr>
            </w:pPr>
            <w:r w:rsidRPr="00C456D2">
              <w:rPr>
                <w:rFonts w:cs="Arial"/>
                <w:lang w:eastAsia="ru-RU"/>
              </w:rPr>
              <w:t>Д</w:t>
            </w:r>
            <w:r>
              <w:rPr>
                <w:rFonts w:cs="Arial"/>
                <w:lang w:eastAsia="ru-RU"/>
              </w:rPr>
              <w:t>ощатые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DA2C28" w:rsidRPr="00C456D2" w:rsidTr="00B66862">
        <w:trPr>
          <w:cantSplit/>
        </w:trPr>
        <w:tc>
          <w:tcPr>
            <w:tcW w:w="3685" w:type="dxa"/>
            <w:tcBorders>
              <w:top w:val="nil"/>
              <w:left w:val="single" w:sz="4" w:space="0" w:color="auto"/>
              <w:bottom w:val="nil"/>
              <w:right w:val="single" w:sz="4" w:space="0" w:color="auto"/>
            </w:tcBorders>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Гниль в местах заделок балок</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отколы, трещины. Протечки, местами ослабление крепления листов и обрешетки</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Сильная просадка, изношенность и частые изломы досок</w:t>
            </w: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переплеты расшатаны, гниль подоконной доски</w:t>
            </w:r>
          </w:p>
        </w:tc>
      </w:tr>
      <w:tr w:rsidR="00DA2C28" w:rsidRPr="00C456D2" w:rsidTr="00B66862">
        <w:trPr>
          <w:cantSplit/>
        </w:trPr>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szCs w:val="20"/>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 xml:space="preserve">коробки местами повреждены и поражены гнилью, </w:t>
            </w:r>
            <w:proofErr w:type="gramStart"/>
            <w:r>
              <w:rPr>
                <w:rFonts w:cs="Arial"/>
                <w:lang w:eastAsia="ru-RU"/>
              </w:rPr>
              <w:t>обвези полотен повреждены</w:t>
            </w:r>
            <w:proofErr w:type="gramEnd"/>
          </w:p>
        </w:tc>
      </w:tr>
      <w:tr w:rsidR="00DA2C28" w:rsidRPr="00C456D2" w:rsidTr="00DA2C28">
        <w:trPr>
          <w:cantSplit/>
        </w:trPr>
        <w:tc>
          <w:tcPr>
            <w:tcW w:w="3685" w:type="dxa"/>
            <w:tcBorders>
              <w:top w:val="single" w:sz="4" w:space="0" w:color="auto"/>
              <w:left w:val="single" w:sz="4" w:space="0" w:color="auto"/>
              <w:bottom w:val="nil"/>
              <w:right w:val="single" w:sz="4" w:space="0" w:color="auto"/>
            </w:tcBorders>
            <w:vAlign w:val="center"/>
            <w:hideMark/>
          </w:tcPr>
          <w:p w:rsidR="00DA2C28" w:rsidRPr="00C456D2" w:rsidRDefault="00DA2C28" w:rsidP="00DA2C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DA2C28" w:rsidRPr="00C456D2" w:rsidRDefault="00DA2C28" w:rsidP="00DA2C28">
            <w:pPr>
              <w:suppressAutoHyphens w:val="0"/>
              <w:spacing w:after="0"/>
              <w:ind w:left="57"/>
              <w:jc w:val="center"/>
              <w:rPr>
                <w:rFonts w:cs="Arial"/>
                <w:lang w:eastAsia="ru-RU"/>
              </w:rPr>
            </w:pPr>
            <w:r w:rsidRPr="00C456D2">
              <w:rPr>
                <w:rFonts w:cs="Arial"/>
                <w:lang w:eastAsia="ru-RU"/>
              </w:rPr>
              <w:t>Окрашено</w:t>
            </w:r>
            <w:r>
              <w:rPr>
                <w:rFonts w:cs="Arial"/>
                <w:lang w:eastAsia="ru-RU"/>
              </w:rPr>
              <w:t>, оклеено</w:t>
            </w:r>
          </w:p>
        </w:tc>
        <w:tc>
          <w:tcPr>
            <w:tcW w:w="2977" w:type="dxa"/>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хорошее</w:t>
            </w: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Pr="00C456D2" w:rsidRDefault="00DA2C28"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Pr="00C456D2" w:rsidRDefault="00DA2C28" w:rsidP="00B66862">
            <w:pPr>
              <w:suppressAutoHyphens w:val="0"/>
              <w:spacing w:after="0"/>
              <w:ind w:left="57"/>
              <w:jc w:val="center"/>
              <w:rPr>
                <w:rFonts w:cs="Arial"/>
                <w:lang w:eastAsia="ru-RU"/>
              </w:rPr>
            </w:pPr>
            <w:r w:rsidRPr="00C456D2">
              <w:rPr>
                <w:rFonts w:cs="Arial"/>
                <w:lang w:eastAsia="ru-RU"/>
              </w:rPr>
              <w:t>Удовлетворительное</w:t>
            </w:r>
          </w:p>
        </w:tc>
      </w:tr>
      <w:tr w:rsidR="00DA2C28" w:rsidRPr="00C456D2" w:rsidTr="00B66862">
        <w:trPr>
          <w:cantSplit/>
        </w:trPr>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DA2C28"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lastRenderedPageBreak/>
              <w:t>газоснабжение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DA2C28" w:rsidRPr="006129B0" w:rsidRDefault="00DA2C28" w:rsidP="00DA2C28">
      <w:pPr>
        <w:suppressAutoHyphens w:val="0"/>
        <w:spacing w:before="120" w:after="0"/>
        <w:jc w:val="center"/>
        <w:rPr>
          <w:lang w:eastAsia="ru-RU"/>
        </w:rPr>
      </w:pPr>
    </w:p>
    <w:p w:rsidR="00DA2C28" w:rsidRPr="006129B0" w:rsidRDefault="00DA2C28" w:rsidP="00DA2C28">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DA2C28" w:rsidRPr="006129B0" w:rsidRDefault="00DA2C28" w:rsidP="00DA2C28">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DA2C28" w:rsidRPr="006129B0" w:rsidRDefault="00DA2C28" w:rsidP="00DA2C28">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DA2C28" w:rsidRPr="006129B0" w:rsidRDefault="00DA2C28" w:rsidP="00DA2C28">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A2C28" w:rsidRPr="006129B0" w:rsidTr="00B66862">
        <w:tc>
          <w:tcPr>
            <w:tcW w:w="2580"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283"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r>
              <w:rPr>
                <w:lang w:eastAsia="ru-RU"/>
              </w:rPr>
              <w:t>В.П. Проскуряков</w:t>
            </w:r>
          </w:p>
        </w:tc>
      </w:tr>
      <w:tr w:rsidR="00DA2C28" w:rsidRPr="006129B0" w:rsidTr="00B66862">
        <w:tc>
          <w:tcPr>
            <w:tcW w:w="2580" w:type="dxa"/>
            <w:tcBorders>
              <w:top w:val="nil"/>
              <w:left w:val="nil"/>
              <w:bottom w:val="nil"/>
              <w:right w:val="nil"/>
            </w:tcBorders>
          </w:tcPr>
          <w:p w:rsidR="00DA2C28" w:rsidRPr="006129B0" w:rsidRDefault="00DA2C28"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DA2C28" w:rsidRPr="006129B0" w:rsidRDefault="00DA2C28" w:rsidP="00B66862">
            <w:pPr>
              <w:suppressAutoHyphens w:val="0"/>
              <w:spacing w:after="0"/>
              <w:jc w:val="left"/>
              <w:rPr>
                <w:lang w:eastAsia="ru-RU"/>
              </w:rPr>
            </w:pPr>
          </w:p>
        </w:tc>
        <w:tc>
          <w:tcPr>
            <w:tcW w:w="3402" w:type="dxa"/>
            <w:tcBorders>
              <w:top w:val="nil"/>
              <w:left w:val="nil"/>
              <w:bottom w:val="nil"/>
              <w:right w:val="nil"/>
            </w:tcBorders>
          </w:tcPr>
          <w:p w:rsidR="00DA2C28" w:rsidRPr="006129B0" w:rsidRDefault="00DA2C28"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DA2C28" w:rsidRPr="006129B0" w:rsidRDefault="00DA2C28" w:rsidP="00DA2C28">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A2C28" w:rsidRPr="000D0E99" w:rsidTr="00B66862">
        <w:tc>
          <w:tcPr>
            <w:tcW w:w="187"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255"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465" w:type="dxa"/>
            <w:tcBorders>
              <w:top w:val="nil"/>
              <w:left w:val="nil"/>
              <w:bottom w:val="nil"/>
              <w:right w:val="nil"/>
            </w:tcBorders>
            <w:vAlign w:val="bottom"/>
          </w:tcPr>
          <w:p w:rsidR="00DA2C28" w:rsidRPr="000D0E99" w:rsidRDefault="00DA2C28" w:rsidP="00B66862">
            <w:pPr>
              <w:suppressAutoHyphens w:val="0"/>
              <w:spacing w:after="0"/>
              <w:jc w:val="right"/>
              <w:rPr>
                <w:lang w:eastAsia="ru-RU"/>
              </w:rPr>
            </w:pPr>
            <w:r w:rsidRPr="000D0E99">
              <w:rPr>
                <w:lang w:eastAsia="ru-RU"/>
              </w:rPr>
              <w:t>202</w:t>
            </w:r>
          </w:p>
        </w:tc>
        <w:tc>
          <w:tcPr>
            <w:tcW w:w="227" w:type="dxa"/>
            <w:tcBorders>
              <w:top w:val="nil"/>
              <w:left w:val="nil"/>
              <w:bottom w:val="single" w:sz="4" w:space="0" w:color="auto"/>
              <w:right w:val="nil"/>
            </w:tcBorders>
            <w:vAlign w:val="bottom"/>
          </w:tcPr>
          <w:p w:rsidR="00DA2C28" w:rsidRPr="000D0E99" w:rsidRDefault="000D0E99" w:rsidP="00B66862">
            <w:pPr>
              <w:suppressAutoHyphens w:val="0"/>
              <w:spacing w:after="0"/>
              <w:jc w:val="left"/>
              <w:rPr>
                <w:lang w:val="en-US" w:eastAsia="ru-RU"/>
              </w:rPr>
            </w:pPr>
            <w:r w:rsidRPr="000D0E99">
              <w:rPr>
                <w:lang w:val="en-US" w:eastAsia="ru-RU"/>
              </w:rPr>
              <w:t>6</w:t>
            </w:r>
          </w:p>
        </w:tc>
        <w:tc>
          <w:tcPr>
            <w:tcW w:w="255" w:type="dxa"/>
            <w:tcBorders>
              <w:top w:val="nil"/>
              <w:left w:val="nil"/>
              <w:bottom w:val="nil"/>
              <w:right w:val="nil"/>
            </w:tcBorders>
            <w:vAlign w:val="bottom"/>
          </w:tcPr>
          <w:p w:rsidR="00DA2C28" w:rsidRPr="000D0E99" w:rsidRDefault="00DA2C28" w:rsidP="00B66862">
            <w:pPr>
              <w:suppressAutoHyphens w:val="0"/>
              <w:spacing w:after="0"/>
              <w:jc w:val="right"/>
              <w:rPr>
                <w:lang w:eastAsia="ru-RU"/>
              </w:rPr>
            </w:pPr>
            <w:proofErr w:type="gramStart"/>
            <w:r w:rsidRPr="000D0E99">
              <w:rPr>
                <w:lang w:eastAsia="ru-RU"/>
              </w:rPr>
              <w:t>г</w:t>
            </w:r>
            <w:proofErr w:type="gramEnd"/>
            <w:r w:rsidRPr="000D0E99">
              <w:rPr>
                <w:lang w:eastAsia="ru-RU"/>
              </w:rPr>
              <w:t>.</w:t>
            </w:r>
          </w:p>
        </w:tc>
      </w:tr>
    </w:tbl>
    <w:p w:rsidR="00DA2C28" w:rsidRDefault="00DA2C28" w:rsidP="00DA2C28">
      <w:pPr>
        <w:suppressAutoHyphens w:val="0"/>
        <w:spacing w:before="400" w:after="0"/>
        <w:jc w:val="left"/>
        <w:rPr>
          <w:lang w:eastAsia="ru-RU"/>
        </w:rPr>
      </w:pPr>
      <w:r w:rsidRPr="006129B0">
        <w:rPr>
          <w:lang w:eastAsia="ru-RU"/>
        </w:rPr>
        <w:t>М.П.</w:t>
      </w:r>
    </w:p>
    <w:p w:rsidR="008A2A47" w:rsidRDefault="008A2A47" w:rsidP="00DA2C28">
      <w:pPr>
        <w:suppressAutoHyphens w:val="0"/>
        <w:spacing w:before="400" w:after="0"/>
        <w:jc w:val="left"/>
        <w:rPr>
          <w:lang w:eastAsia="ru-RU"/>
        </w:rPr>
      </w:pPr>
    </w:p>
    <w:p w:rsidR="008A2A47" w:rsidRPr="00C214F9" w:rsidRDefault="008A2A47" w:rsidP="008A2A47">
      <w:pPr>
        <w:ind w:left="6577"/>
        <w:jc w:val="center"/>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4)</w:t>
      </w:r>
    </w:p>
    <w:p w:rsidR="008A2A47" w:rsidRPr="00C214F9" w:rsidRDefault="008A2A47" w:rsidP="008A2A47">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8A2A47" w:rsidRPr="00ED6F8A" w:rsidRDefault="008A2A47" w:rsidP="008A2A47">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A2A47" w:rsidRPr="00ED6F8A" w:rsidRDefault="008A2A47" w:rsidP="008A2A4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2A47" w:rsidRPr="00ED6F8A" w:rsidRDefault="008A2A47" w:rsidP="008A2A4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2A47" w:rsidRPr="00ED6F8A" w:rsidRDefault="008A2A47" w:rsidP="008A2A4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2A47" w:rsidRPr="00ED6F8A" w:rsidTr="00B66862">
        <w:tc>
          <w:tcPr>
            <w:tcW w:w="187" w:type="dxa"/>
            <w:vAlign w:val="bottom"/>
            <w:hideMark/>
          </w:tcPr>
          <w:p w:rsidR="008A2A47" w:rsidRPr="00ED6F8A" w:rsidRDefault="008A2A47"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2A47" w:rsidRPr="00ED6F8A" w:rsidRDefault="008A2A47"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A2A47" w:rsidRPr="00ED6F8A" w:rsidRDefault="008A2A47"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2A47" w:rsidRPr="00ED6F8A" w:rsidRDefault="008A2A47"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A2A47" w:rsidRPr="00ED6F8A" w:rsidRDefault="008A2A47"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2A47" w:rsidRPr="00ED6F8A" w:rsidRDefault="00D36DF3"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8A2A47" w:rsidRPr="00ED6F8A" w:rsidRDefault="008A2A47"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8A2A47" w:rsidRPr="00ED6F8A" w:rsidRDefault="008A2A47" w:rsidP="008A2A47">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8A2A47" w:rsidRPr="006129B0" w:rsidRDefault="008A2A47" w:rsidP="008A2A47">
      <w:pPr>
        <w:spacing w:before="400" w:line="276" w:lineRule="auto"/>
        <w:jc w:val="center"/>
        <w:outlineLvl w:val="0"/>
        <w:rPr>
          <w:b/>
          <w:bCs/>
          <w:lang w:eastAsia="ru-RU"/>
        </w:rPr>
      </w:pPr>
      <w:r w:rsidRPr="006129B0">
        <w:rPr>
          <w:b/>
          <w:bCs/>
          <w:lang w:eastAsia="ru-RU"/>
        </w:rPr>
        <w:t>АКТ</w:t>
      </w:r>
    </w:p>
    <w:p w:rsidR="008A2A47" w:rsidRDefault="008A2A47" w:rsidP="008A2A47">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8A2A47" w:rsidRPr="006129B0" w:rsidRDefault="008A2A47" w:rsidP="008A2A47">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8A2A47" w:rsidRPr="006129B0" w:rsidRDefault="008A2A47" w:rsidP="008A2A47">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2</w:t>
      </w:r>
    </w:p>
    <w:p w:rsidR="008A2A47" w:rsidRPr="006129B0" w:rsidRDefault="008A2A47" w:rsidP="008A2A47">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DF240D" w:rsidRPr="00DF240D">
        <w:rPr>
          <w:color w:val="000000"/>
          <w:shd w:val="clear" w:color="auto" w:fill="FFFFFF"/>
        </w:rPr>
        <w:t>29:07:090901:287</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4. Год постройки  </w:t>
      </w:r>
      <w:r w:rsidR="00BE2B1B">
        <w:rPr>
          <w:lang w:eastAsia="ru-RU"/>
        </w:rPr>
        <w:t>1969</w:t>
      </w:r>
    </w:p>
    <w:p w:rsidR="008A2A47" w:rsidRDefault="008A2A47" w:rsidP="008A2A47">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045833">
        <w:rPr>
          <w:lang w:eastAsia="ru-RU"/>
        </w:rPr>
        <w:t>76</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8A2A47" w:rsidRPr="006129B0" w:rsidRDefault="008A2A47" w:rsidP="008A2A47">
      <w:pPr>
        <w:suppressAutoHyphens w:val="0"/>
        <w:spacing w:after="0" w:line="276" w:lineRule="auto"/>
        <w:ind w:firstLine="567"/>
        <w:rPr>
          <w:lang w:eastAsia="ru-RU"/>
        </w:rPr>
      </w:pPr>
      <w:r w:rsidRPr="006129B0">
        <w:rPr>
          <w:lang w:eastAsia="ru-RU"/>
        </w:rPr>
        <w:lastRenderedPageBreak/>
        <w:t>8. Реквизиты правового акта о признании многоквартирного дом</w:t>
      </w:r>
      <w:r>
        <w:rPr>
          <w:lang w:eastAsia="ru-RU"/>
        </w:rPr>
        <w:t xml:space="preserve">а аварийным и подлежащим сносу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10. Наличие подвала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11. Наличие цокольного этажа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12. Наличие мансарды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13. Наличие мезонина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8A2A47" w:rsidRPr="006129B0" w:rsidRDefault="008A2A47" w:rsidP="008A2A47">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8A2A47" w:rsidRPr="006129B0" w:rsidRDefault="008A2A47" w:rsidP="008A2A47">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8A2A47" w:rsidRPr="006129B0" w:rsidRDefault="008A2A47" w:rsidP="008A2A47">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A2A47" w:rsidRPr="006129B0" w:rsidRDefault="008A2A47" w:rsidP="008A2A47">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045DD0">
        <w:rPr>
          <w:b/>
          <w:lang w:eastAsia="ru-RU"/>
        </w:rPr>
        <w:t>1178</w:t>
      </w:r>
      <w:r w:rsidRPr="006129B0">
        <w:rPr>
          <w:b/>
          <w:lang w:eastAsia="ru-RU"/>
        </w:rPr>
        <w:t xml:space="preserve"> </w:t>
      </w:r>
      <w:r w:rsidRPr="006129B0">
        <w:rPr>
          <w:lang w:eastAsia="ru-RU"/>
        </w:rPr>
        <w:t>куб. м</w:t>
      </w:r>
    </w:p>
    <w:p w:rsidR="008A2A47" w:rsidRPr="006129B0" w:rsidRDefault="008A2A47" w:rsidP="008A2A47">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8A2A47" w:rsidRPr="006129B0" w:rsidRDefault="008A2A47" w:rsidP="008A2A47">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045833">
        <w:rPr>
          <w:lang w:eastAsia="ru-RU"/>
        </w:rPr>
        <w:t>346,3</w:t>
      </w:r>
      <w:r>
        <w:rPr>
          <w:lang w:eastAsia="ru-RU"/>
        </w:rPr>
        <w:t xml:space="preserve"> </w:t>
      </w:r>
      <w:r w:rsidRPr="006129B0">
        <w:rPr>
          <w:lang w:eastAsia="ru-RU"/>
        </w:rPr>
        <w:t>кв. м</w:t>
      </w:r>
    </w:p>
    <w:p w:rsidR="008A2A47" w:rsidRPr="006129B0" w:rsidRDefault="008A2A47" w:rsidP="008A2A47">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045833">
        <w:rPr>
          <w:lang w:eastAsia="ru-RU"/>
        </w:rPr>
        <w:t>320,1</w:t>
      </w:r>
      <w:r>
        <w:rPr>
          <w:b/>
          <w:lang w:eastAsia="ru-RU"/>
        </w:rPr>
        <w:t xml:space="preserve"> </w:t>
      </w:r>
      <w:r w:rsidRPr="006129B0">
        <w:rPr>
          <w:b/>
          <w:lang w:eastAsia="ru-RU"/>
        </w:rPr>
        <w:t xml:space="preserve"> </w:t>
      </w:r>
      <w:r w:rsidRPr="006129B0">
        <w:rPr>
          <w:lang w:eastAsia="ru-RU"/>
        </w:rPr>
        <w:t>кв. м</w:t>
      </w:r>
    </w:p>
    <w:p w:rsidR="008A2A47" w:rsidRPr="006129B0" w:rsidRDefault="008A2A47" w:rsidP="008A2A47">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8A2A47" w:rsidRPr="006129B0" w:rsidRDefault="008A2A47" w:rsidP="008A2A47">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8A2A47" w:rsidRPr="006129B0" w:rsidRDefault="008A2A47" w:rsidP="008A2A47">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8A2A47" w:rsidRPr="006129B0" w:rsidRDefault="008A2A47" w:rsidP="008A2A47">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8A2A47" w:rsidRPr="006129B0" w:rsidRDefault="008A2A47" w:rsidP="008A2A47">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8A2A47" w:rsidRPr="006129B0" w:rsidRDefault="008A2A47" w:rsidP="008A2A47">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8A2A47" w:rsidRPr="006129B0" w:rsidRDefault="008A2A47" w:rsidP="008A2A47">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8A2A47" w:rsidRPr="006129B0" w:rsidRDefault="008A2A47" w:rsidP="008A2A47">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8A2A47"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8A2A47" w:rsidRPr="00C456D2" w:rsidRDefault="008A2A47"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ind w:left="57"/>
              <w:jc w:val="center"/>
              <w:rPr>
                <w:rFonts w:cs="Arial"/>
                <w:lang w:eastAsia="ru-RU"/>
              </w:rPr>
            </w:pPr>
            <w:r>
              <w:rPr>
                <w:rFonts w:cs="Arial"/>
                <w:lang w:eastAsia="ru-RU"/>
              </w:rPr>
              <w:t>Кирпичные,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045DD0">
            <w:pPr>
              <w:suppressAutoHyphens w:val="0"/>
              <w:spacing w:after="0"/>
              <w:ind w:left="57"/>
              <w:jc w:val="center"/>
              <w:rPr>
                <w:rFonts w:cs="Arial"/>
                <w:lang w:eastAsia="ru-RU"/>
              </w:rPr>
            </w:pPr>
            <w:r>
              <w:rPr>
                <w:rFonts w:cs="Arial"/>
                <w:lang w:eastAsia="ru-RU"/>
              </w:rPr>
              <w:t>массовые трещины, сколы, осадки, сырость, крошение</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lang w:eastAsia="ru-RU"/>
              </w:rPr>
              <w:t xml:space="preserve">неравномерные осадки, продольные трещины бруса, продуваемость, сырость. </w:t>
            </w:r>
            <w:proofErr w:type="spellStart"/>
            <w:r>
              <w:rPr>
                <w:rFonts w:cs="Arial"/>
                <w:lang w:eastAsia="ru-RU"/>
              </w:rPr>
              <w:t>Рассыхание</w:t>
            </w:r>
            <w:proofErr w:type="spellEnd"/>
            <w:r>
              <w:rPr>
                <w:rFonts w:cs="Arial"/>
                <w:lang w:eastAsia="ru-RU"/>
              </w:rPr>
              <w:t>, расслоение древесины</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045DD0">
            <w:pPr>
              <w:suppressAutoHyphens w:val="0"/>
              <w:spacing w:after="0"/>
              <w:ind w:left="57"/>
              <w:jc w:val="center"/>
              <w:rPr>
                <w:rFonts w:cs="Arial"/>
                <w:lang w:eastAsia="ru-RU"/>
              </w:rPr>
            </w:pPr>
            <w:r w:rsidRPr="00C456D2">
              <w:rPr>
                <w:rFonts w:cs="Arial"/>
                <w:lang w:eastAsia="ru-RU"/>
              </w:rPr>
              <w:t>Д</w:t>
            </w:r>
            <w:r w:rsidR="00045DD0">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8A2A47" w:rsidRPr="00C456D2" w:rsidTr="00B66862">
        <w:trPr>
          <w:cantSplit/>
        </w:trPr>
        <w:tc>
          <w:tcPr>
            <w:tcW w:w="3685" w:type="dxa"/>
            <w:tcBorders>
              <w:top w:val="nil"/>
              <w:left w:val="single" w:sz="4" w:space="0" w:color="auto"/>
              <w:bottom w:val="nil"/>
              <w:right w:val="single" w:sz="4" w:space="0" w:color="auto"/>
            </w:tcBorders>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proofErr w:type="spellStart"/>
            <w:r>
              <w:rPr>
                <w:rFonts w:cs="Arial"/>
                <w:szCs w:val="20"/>
                <w:lang w:eastAsia="ru-RU"/>
              </w:rPr>
              <w:t>трещы</w:t>
            </w:r>
            <w:proofErr w:type="spellEnd"/>
            <w:r>
              <w:rPr>
                <w:rFonts w:cs="Arial"/>
                <w:szCs w:val="20"/>
                <w:lang w:eastAsia="ru-RU"/>
              </w:rPr>
              <w:t xml:space="preserve">, осадки, скалывание в узлах соединений балок с настилом </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lastRenderedPageBreak/>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045DD0">
            <w:pPr>
              <w:suppressAutoHyphens w:val="0"/>
              <w:spacing w:after="0"/>
              <w:jc w:val="center"/>
              <w:rPr>
                <w:rFonts w:cs="Arial"/>
                <w:szCs w:val="20"/>
                <w:lang w:eastAsia="ru-RU"/>
              </w:rPr>
            </w:pPr>
            <w:r>
              <w:rPr>
                <w:rFonts w:cs="Arial"/>
                <w:lang w:eastAsia="ru-RU"/>
              </w:rPr>
              <w:t xml:space="preserve">отколы, трещины. Протечки, ослабление крепления листов </w:t>
            </w:r>
            <w:r w:rsidR="00045DD0">
              <w:rPr>
                <w:rFonts w:cs="Arial"/>
                <w:lang w:eastAsia="ru-RU"/>
              </w:rPr>
              <w:t>к</w:t>
            </w:r>
            <w:r>
              <w:rPr>
                <w:rFonts w:cs="Arial"/>
                <w:lang w:eastAsia="ru-RU"/>
              </w:rPr>
              <w:t xml:space="preserve"> обрешетк</w:t>
            </w:r>
            <w:r w:rsidR="00045DD0">
              <w:rPr>
                <w:rFonts w:cs="Arial"/>
                <w:lang w:eastAsia="ru-RU"/>
              </w:rPr>
              <w:t>е</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szCs w:val="20"/>
                <w:lang w:eastAsia="ru-RU"/>
              </w:rPr>
              <w:t>стирание досок в ходовых местах, сколы досок местами, повреждения, отслоение краски, щели, гниль, уклоны</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8A2A47" w:rsidRPr="00C456D2" w:rsidRDefault="00045DD0" w:rsidP="00045DD0">
            <w:pPr>
              <w:suppressAutoHyphens w:val="0"/>
              <w:spacing w:after="0"/>
              <w:jc w:val="center"/>
              <w:rPr>
                <w:rFonts w:cs="Arial"/>
                <w:szCs w:val="20"/>
                <w:lang w:eastAsia="ru-RU"/>
              </w:rPr>
            </w:pPr>
            <w:r>
              <w:rPr>
                <w:rFonts w:cs="Arial"/>
                <w:szCs w:val="20"/>
                <w:lang w:eastAsia="ru-RU"/>
              </w:rPr>
              <w:t xml:space="preserve">оконные переплеты рассохлись, расшатаны в углах, не открываются </w:t>
            </w:r>
          </w:p>
        </w:tc>
      </w:tr>
      <w:tr w:rsidR="008A2A47" w:rsidRPr="00C456D2" w:rsidTr="00B66862">
        <w:trPr>
          <w:cantSplit/>
        </w:trPr>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szCs w:val="20"/>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lang w:eastAsia="ru-RU"/>
              </w:rPr>
              <w:t xml:space="preserve">дверные полотна осели, имеют неплотный притвор по периметру коробки, перекошены </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center"/>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8A2A47" w:rsidRPr="00C456D2" w:rsidRDefault="00350187" w:rsidP="00B66862">
            <w:pPr>
              <w:suppressAutoHyphens w:val="0"/>
              <w:spacing w:after="0"/>
              <w:ind w:left="57"/>
              <w:jc w:val="center"/>
              <w:rPr>
                <w:rFonts w:cs="Arial"/>
                <w:lang w:eastAsia="ru-RU"/>
              </w:rPr>
            </w:pPr>
            <w:r>
              <w:rPr>
                <w:rFonts w:cs="Arial"/>
                <w:lang w:eastAsia="ru-RU"/>
              </w:rPr>
              <w:t>стены оклеены, полы, окна, двери окрашены</w:t>
            </w:r>
          </w:p>
        </w:tc>
        <w:tc>
          <w:tcPr>
            <w:tcW w:w="2977" w:type="dxa"/>
            <w:tcBorders>
              <w:top w:val="single" w:sz="4" w:space="0" w:color="auto"/>
              <w:left w:val="nil"/>
              <w:bottom w:val="nil"/>
              <w:right w:val="single" w:sz="4" w:space="0" w:color="auto"/>
            </w:tcBorders>
            <w:vAlign w:val="center"/>
            <w:hideMark/>
          </w:tcPr>
          <w:p w:rsidR="008A2A47" w:rsidRPr="00C456D2" w:rsidRDefault="00350187" w:rsidP="00350187">
            <w:pPr>
              <w:suppressAutoHyphens w:val="0"/>
              <w:spacing w:after="0"/>
              <w:jc w:val="center"/>
              <w:rPr>
                <w:rFonts w:cs="Arial"/>
                <w:szCs w:val="20"/>
                <w:lang w:eastAsia="ru-RU"/>
              </w:rPr>
            </w:pPr>
            <w:r>
              <w:rPr>
                <w:rFonts w:cs="Arial"/>
                <w:szCs w:val="20"/>
                <w:lang w:eastAsia="ru-RU"/>
              </w:rPr>
              <w:t>отслоение обоев, трещины, потемнение, стертость краски, отслоение</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Pr="00C456D2" w:rsidRDefault="008A2A47"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Pr="00C456D2" w:rsidRDefault="008A2A47" w:rsidP="00B66862">
            <w:pPr>
              <w:suppressAutoHyphens w:val="0"/>
              <w:spacing w:after="0"/>
              <w:ind w:left="57"/>
              <w:jc w:val="center"/>
              <w:rPr>
                <w:rFonts w:cs="Arial"/>
                <w:lang w:eastAsia="ru-RU"/>
              </w:rPr>
            </w:pPr>
            <w:r w:rsidRPr="00C456D2">
              <w:rPr>
                <w:rFonts w:cs="Arial"/>
                <w:lang w:eastAsia="ru-RU"/>
              </w:rPr>
              <w:t>Удовлетворительное</w:t>
            </w:r>
          </w:p>
        </w:tc>
      </w:tr>
      <w:tr w:rsidR="008A2A47" w:rsidRPr="00C456D2" w:rsidTr="00B66862">
        <w:trPr>
          <w:cantSplit/>
        </w:trPr>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8A2A47" w:rsidRPr="00C456D2" w:rsidRDefault="00350187"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8A2A47" w:rsidRPr="00C456D2" w:rsidRDefault="00350187"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350187" w:rsidP="00B66862">
            <w:pPr>
              <w:suppressAutoHyphens w:val="0"/>
              <w:spacing w:after="0"/>
              <w:ind w:left="57"/>
              <w:jc w:val="center"/>
              <w:rPr>
                <w:rFonts w:cs="Arial"/>
                <w:lang w:eastAsia="ru-RU"/>
              </w:rPr>
            </w:pPr>
            <w:r>
              <w:rPr>
                <w:rFonts w:cs="Arial"/>
                <w:lang w:eastAsia="ru-RU"/>
              </w:rPr>
              <w:t>осадки, трещины, уклоны, гниль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8A2A47" w:rsidRPr="006129B0" w:rsidRDefault="008A2A47" w:rsidP="008A2A47">
      <w:pPr>
        <w:suppressAutoHyphens w:val="0"/>
        <w:spacing w:before="120" w:after="0"/>
        <w:jc w:val="center"/>
        <w:rPr>
          <w:lang w:eastAsia="ru-RU"/>
        </w:rPr>
      </w:pPr>
    </w:p>
    <w:p w:rsidR="008A2A47" w:rsidRPr="006129B0" w:rsidRDefault="008A2A47" w:rsidP="008A2A47">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8A2A47" w:rsidRPr="006129B0" w:rsidRDefault="008A2A47" w:rsidP="008A2A47">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8A2A47" w:rsidRPr="006129B0" w:rsidRDefault="008A2A47" w:rsidP="008A2A47">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8A2A47" w:rsidRPr="006129B0" w:rsidRDefault="008A2A47" w:rsidP="008A2A47">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8A2A47" w:rsidRPr="006129B0" w:rsidTr="00B66862">
        <w:tc>
          <w:tcPr>
            <w:tcW w:w="2580"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283"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r>
              <w:rPr>
                <w:lang w:eastAsia="ru-RU"/>
              </w:rPr>
              <w:t>В.П. Проскуряков</w:t>
            </w:r>
          </w:p>
        </w:tc>
      </w:tr>
      <w:tr w:rsidR="008A2A47" w:rsidRPr="006129B0" w:rsidTr="00B66862">
        <w:tc>
          <w:tcPr>
            <w:tcW w:w="2580" w:type="dxa"/>
            <w:tcBorders>
              <w:top w:val="nil"/>
              <w:left w:val="nil"/>
              <w:bottom w:val="nil"/>
              <w:right w:val="nil"/>
            </w:tcBorders>
          </w:tcPr>
          <w:p w:rsidR="008A2A47" w:rsidRPr="006129B0" w:rsidRDefault="008A2A47"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8A2A47" w:rsidRPr="006129B0" w:rsidRDefault="008A2A47" w:rsidP="00B66862">
            <w:pPr>
              <w:suppressAutoHyphens w:val="0"/>
              <w:spacing w:after="0"/>
              <w:jc w:val="left"/>
              <w:rPr>
                <w:lang w:eastAsia="ru-RU"/>
              </w:rPr>
            </w:pPr>
          </w:p>
        </w:tc>
        <w:tc>
          <w:tcPr>
            <w:tcW w:w="3402" w:type="dxa"/>
            <w:tcBorders>
              <w:top w:val="nil"/>
              <w:left w:val="nil"/>
              <w:bottom w:val="nil"/>
              <w:right w:val="nil"/>
            </w:tcBorders>
          </w:tcPr>
          <w:p w:rsidR="008A2A47" w:rsidRPr="006129B0" w:rsidRDefault="008A2A47"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8A2A47" w:rsidRPr="006129B0" w:rsidRDefault="008A2A47" w:rsidP="008A2A47">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8A2A47" w:rsidRPr="000D0E99" w:rsidTr="00B66862">
        <w:tc>
          <w:tcPr>
            <w:tcW w:w="187"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255"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465" w:type="dxa"/>
            <w:tcBorders>
              <w:top w:val="nil"/>
              <w:left w:val="nil"/>
              <w:bottom w:val="nil"/>
              <w:right w:val="nil"/>
            </w:tcBorders>
            <w:vAlign w:val="bottom"/>
          </w:tcPr>
          <w:p w:rsidR="008A2A47" w:rsidRPr="000D0E99" w:rsidRDefault="008A2A47" w:rsidP="00B66862">
            <w:pPr>
              <w:suppressAutoHyphens w:val="0"/>
              <w:spacing w:after="0"/>
              <w:jc w:val="right"/>
              <w:rPr>
                <w:lang w:eastAsia="ru-RU"/>
              </w:rPr>
            </w:pPr>
            <w:r w:rsidRPr="000D0E99">
              <w:rPr>
                <w:lang w:eastAsia="ru-RU"/>
              </w:rPr>
              <w:t>202</w:t>
            </w:r>
          </w:p>
        </w:tc>
        <w:tc>
          <w:tcPr>
            <w:tcW w:w="227" w:type="dxa"/>
            <w:tcBorders>
              <w:top w:val="nil"/>
              <w:left w:val="nil"/>
              <w:bottom w:val="single" w:sz="4" w:space="0" w:color="auto"/>
              <w:right w:val="nil"/>
            </w:tcBorders>
            <w:vAlign w:val="bottom"/>
          </w:tcPr>
          <w:p w:rsidR="008A2A47" w:rsidRPr="000D0E99" w:rsidRDefault="000D0E99" w:rsidP="00B66862">
            <w:pPr>
              <w:suppressAutoHyphens w:val="0"/>
              <w:spacing w:after="0"/>
              <w:jc w:val="left"/>
              <w:rPr>
                <w:lang w:val="en-US" w:eastAsia="ru-RU"/>
              </w:rPr>
            </w:pPr>
            <w:r>
              <w:rPr>
                <w:lang w:val="en-US" w:eastAsia="ru-RU"/>
              </w:rPr>
              <w:t>6</w:t>
            </w:r>
          </w:p>
        </w:tc>
        <w:tc>
          <w:tcPr>
            <w:tcW w:w="255" w:type="dxa"/>
            <w:tcBorders>
              <w:top w:val="nil"/>
              <w:left w:val="nil"/>
              <w:bottom w:val="nil"/>
              <w:right w:val="nil"/>
            </w:tcBorders>
            <w:vAlign w:val="bottom"/>
          </w:tcPr>
          <w:p w:rsidR="008A2A47" w:rsidRPr="000D0E99" w:rsidRDefault="008A2A47" w:rsidP="00B66862">
            <w:pPr>
              <w:suppressAutoHyphens w:val="0"/>
              <w:spacing w:after="0"/>
              <w:jc w:val="right"/>
              <w:rPr>
                <w:lang w:eastAsia="ru-RU"/>
              </w:rPr>
            </w:pPr>
            <w:proofErr w:type="gramStart"/>
            <w:r w:rsidRPr="000D0E99">
              <w:rPr>
                <w:lang w:eastAsia="ru-RU"/>
              </w:rPr>
              <w:t>г</w:t>
            </w:r>
            <w:proofErr w:type="gramEnd"/>
            <w:r w:rsidRPr="000D0E99">
              <w:rPr>
                <w:lang w:eastAsia="ru-RU"/>
              </w:rPr>
              <w:t>.</w:t>
            </w:r>
          </w:p>
        </w:tc>
      </w:tr>
    </w:tbl>
    <w:p w:rsidR="008A2A47" w:rsidRDefault="008A2A47" w:rsidP="008A2A47">
      <w:pPr>
        <w:suppressAutoHyphens w:val="0"/>
        <w:spacing w:before="400" w:after="0"/>
        <w:jc w:val="left"/>
        <w:rPr>
          <w:lang w:eastAsia="ru-RU"/>
        </w:rPr>
      </w:pPr>
      <w:r w:rsidRPr="006129B0">
        <w:rPr>
          <w:lang w:eastAsia="ru-RU"/>
        </w:rPr>
        <w:t>М.П.</w:t>
      </w:r>
    </w:p>
    <w:p w:rsidR="00350187" w:rsidRDefault="00350187" w:rsidP="00350187">
      <w:pPr>
        <w:spacing w:before="400" w:line="276" w:lineRule="auto"/>
        <w:jc w:val="center"/>
        <w:outlineLvl w:val="0"/>
        <w:rPr>
          <w:b/>
          <w:bCs/>
          <w:lang w:eastAsia="ru-RU"/>
        </w:rPr>
      </w:pPr>
    </w:p>
    <w:p w:rsidR="00350187" w:rsidRDefault="00350187" w:rsidP="00350187">
      <w:pPr>
        <w:spacing w:before="400" w:line="276" w:lineRule="auto"/>
        <w:jc w:val="center"/>
        <w:outlineLvl w:val="0"/>
        <w:rPr>
          <w:b/>
          <w:bCs/>
          <w:lang w:eastAsia="ru-RU"/>
        </w:rPr>
      </w:pPr>
    </w:p>
    <w:p w:rsidR="00350187" w:rsidRPr="006129B0" w:rsidRDefault="00350187" w:rsidP="00350187">
      <w:pPr>
        <w:spacing w:before="400" w:line="276" w:lineRule="auto"/>
        <w:jc w:val="center"/>
        <w:outlineLvl w:val="0"/>
        <w:rPr>
          <w:b/>
          <w:bCs/>
          <w:lang w:eastAsia="ru-RU"/>
        </w:rPr>
      </w:pPr>
      <w:r>
        <w:rPr>
          <w:b/>
          <w:bCs/>
          <w:lang w:eastAsia="ru-RU"/>
        </w:rPr>
        <w:lastRenderedPageBreak/>
        <w:t>А</w:t>
      </w:r>
      <w:r w:rsidRPr="006129B0">
        <w:rPr>
          <w:b/>
          <w:bCs/>
          <w:lang w:eastAsia="ru-RU"/>
        </w:rPr>
        <w:t>КТ</w:t>
      </w:r>
    </w:p>
    <w:p w:rsidR="00350187" w:rsidRDefault="00350187" w:rsidP="00350187">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350187" w:rsidRPr="006129B0" w:rsidRDefault="00350187" w:rsidP="00350187">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350187" w:rsidRPr="006129B0" w:rsidRDefault="00350187" w:rsidP="00350187">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2</w:t>
      </w:r>
      <w:r w:rsidR="00DF240D">
        <w:rPr>
          <w:lang w:eastAsia="ru-RU"/>
        </w:rPr>
        <w:t xml:space="preserve">, </w:t>
      </w:r>
      <w:proofErr w:type="spellStart"/>
      <w:r w:rsidR="00DF240D">
        <w:rPr>
          <w:lang w:eastAsia="ru-RU"/>
        </w:rPr>
        <w:t>фл</w:t>
      </w:r>
      <w:proofErr w:type="spellEnd"/>
      <w:r w:rsidR="00DF240D">
        <w:rPr>
          <w:lang w:eastAsia="ru-RU"/>
        </w:rPr>
        <w:t>. 1</w:t>
      </w:r>
    </w:p>
    <w:p w:rsidR="00350187" w:rsidRPr="006129B0" w:rsidRDefault="00350187" w:rsidP="00350187">
      <w:pPr>
        <w:suppressAutoHyphens w:val="0"/>
        <w:spacing w:after="0" w:line="276" w:lineRule="auto"/>
        <w:ind w:firstLine="567"/>
        <w:jc w:val="left"/>
      </w:pPr>
      <w:r w:rsidRPr="006129B0">
        <w:rPr>
          <w:lang w:eastAsia="ru-RU"/>
        </w:rPr>
        <w:t>2. Кадастровый номер многоквартирного дома (при его наличии</w:t>
      </w:r>
      <w:r w:rsidRPr="00BA5D10">
        <w:rPr>
          <w:lang w:eastAsia="ru-RU"/>
        </w:rPr>
        <w:t xml:space="preserve">)  </w:t>
      </w:r>
      <w:r w:rsidR="00BA5D10" w:rsidRPr="00BA5D10">
        <w:t>29:07:090901:286</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w:t>
      </w:r>
      <w:r w:rsidR="00324F1A">
        <w:rPr>
          <w:lang w:eastAsia="ru-RU"/>
        </w:rPr>
        <w:t>73</w:t>
      </w:r>
    </w:p>
    <w:p w:rsidR="00350187" w:rsidRDefault="00350187" w:rsidP="00350187">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350187" w:rsidRPr="006129B0" w:rsidRDefault="00350187" w:rsidP="00350187">
      <w:pPr>
        <w:suppressAutoHyphens w:val="0"/>
        <w:spacing w:after="0" w:line="276" w:lineRule="auto"/>
        <w:ind w:firstLine="567"/>
        <w:jc w:val="left"/>
        <w:rPr>
          <w:lang w:eastAsia="ru-RU"/>
        </w:rPr>
      </w:pPr>
      <w:r w:rsidRPr="006129B0">
        <w:rPr>
          <w:lang w:eastAsia="ru-RU"/>
        </w:rPr>
        <w:t>6. Степень фактичес</w:t>
      </w:r>
      <w:r w:rsidR="00DF240D">
        <w:rPr>
          <w:lang w:eastAsia="ru-RU"/>
        </w:rPr>
        <w:t xml:space="preserve">кого износа </w:t>
      </w:r>
      <w:r w:rsidR="00B66862">
        <w:rPr>
          <w:lang w:eastAsia="ru-RU"/>
        </w:rPr>
        <w:t xml:space="preserve"> 46</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350187" w:rsidRPr="006129B0" w:rsidRDefault="00350187" w:rsidP="00350187">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10. Наличие подвала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11. Наличие цокольного этажа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12. Наличие мансарды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13. Наличие мезонина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14. Количество квартир  </w:t>
      </w:r>
      <w:r w:rsidR="00324F1A">
        <w:rPr>
          <w:b/>
          <w:lang w:eastAsia="ru-RU"/>
        </w:rPr>
        <w:t>12</w:t>
      </w:r>
    </w:p>
    <w:p w:rsidR="00350187" w:rsidRPr="006129B0" w:rsidRDefault="00350187" w:rsidP="00350187">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350187" w:rsidRPr="006129B0" w:rsidRDefault="00350187" w:rsidP="00350187">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350187" w:rsidRPr="006129B0" w:rsidRDefault="00350187" w:rsidP="00350187">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50187" w:rsidRPr="006129B0" w:rsidRDefault="00350187" w:rsidP="00350187">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324F1A">
        <w:rPr>
          <w:b/>
          <w:lang w:eastAsia="ru-RU"/>
        </w:rPr>
        <w:t>1874</w:t>
      </w:r>
      <w:r w:rsidRPr="006129B0">
        <w:rPr>
          <w:b/>
          <w:lang w:eastAsia="ru-RU"/>
        </w:rPr>
        <w:t xml:space="preserve"> </w:t>
      </w:r>
      <w:r w:rsidRPr="006129B0">
        <w:rPr>
          <w:lang w:eastAsia="ru-RU"/>
        </w:rPr>
        <w:t>куб. м</w:t>
      </w:r>
    </w:p>
    <w:p w:rsidR="00350187" w:rsidRPr="006129B0" w:rsidRDefault="00350187" w:rsidP="00350187">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350187" w:rsidRPr="006129B0" w:rsidRDefault="00350187" w:rsidP="00350187">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324F1A">
        <w:rPr>
          <w:lang w:eastAsia="ru-RU"/>
        </w:rPr>
        <w:t>509,6</w:t>
      </w:r>
      <w:r>
        <w:rPr>
          <w:lang w:eastAsia="ru-RU"/>
        </w:rPr>
        <w:t xml:space="preserve"> </w:t>
      </w:r>
      <w:r w:rsidRPr="006129B0">
        <w:rPr>
          <w:lang w:eastAsia="ru-RU"/>
        </w:rPr>
        <w:t>кв. м</w:t>
      </w:r>
    </w:p>
    <w:p w:rsidR="00350187" w:rsidRPr="006129B0" w:rsidRDefault="00350187" w:rsidP="00350187">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324F1A">
        <w:rPr>
          <w:lang w:eastAsia="ru-RU"/>
        </w:rPr>
        <w:t>338,2</w:t>
      </w:r>
      <w:r>
        <w:rPr>
          <w:b/>
          <w:lang w:eastAsia="ru-RU"/>
        </w:rPr>
        <w:t xml:space="preserve"> </w:t>
      </w:r>
      <w:r w:rsidRPr="006129B0">
        <w:rPr>
          <w:b/>
          <w:lang w:eastAsia="ru-RU"/>
        </w:rPr>
        <w:t xml:space="preserve"> </w:t>
      </w:r>
      <w:r w:rsidRPr="006129B0">
        <w:rPr>
          <w:lang w:eastAsia="ru-RU"/>
        </w:rPr>
        <w:t>кв. м</w:t>
      </w:r>
    </w:p>
    <w:p w:rsidR="00350187" w:rsidRPr="006129B0" w:rsidRDefault="00350187" w:rsidP="00350187">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350187" w:rsidRPr="006129B0" w:rsidRDefault="00350187" w:rsidP="00350187">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50187" w:rsidRPr="006129B0" w:rsidRDefault="00350187" w:rsidP="00350187">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350187" w:rsidRPr="006129B0" w:rsidRDefault="00350187" w:rsidP="00350187">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350187" w:rsidRPr="006129B0" w:rsidRDefault="00350187" w:rsidP="00350187">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350187" w:rsidRPr="006129B0" w:rsidRDefault="00350187" w:rsidP="00350187">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350187" w:rsidRPr="006129B0" w:rsidRDefault="00350187" w:rsidP="00350187">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350187" w:rsidRPr="006129B0" w:rsidRDefault="00350187" w:rsidP="00350187">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350187"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350187" w:rsidRPr="00C456D2" w:rsidRDefault="00350187"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24F1A" w:rsidP="00B66862">
            <w:pPr>
              <w:suppressAutoHyphens w:val="0"/>
              <w:spacing w:after="0"/>
              <w:ind w:left="57"/>
              <w:jc w:val="center"/>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Брусчатые</w:t>
            </w:r>
            <w:r w:rsidR="00324F1A">
              <w:rPr>
                <w:rFonts w:cs="Arial"/>
                <w:lang w:eastAsia="ru-RU"/>
              </w:rPr>
              <w:t>, обшиты</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nil"/>
              <w:left w:val="single" w:sz="4" w:space="0" w:color="auto"/>
              <w:bottom w:val="nil"/>
              <w:right w:val="single" w:sz="4" w:space="0" w:color="auto"/>
            </w:tcBorders>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24F1A"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left"/>
              <w:rPr>
                <w:rFonts w:cs="Arial"/>
                <w:szCs w:val="20"/>
                <w:lang w:eastAsia="ru-RU"/>
              </w:rPr>
            </w:pPr>
          </w:p>
        </w:tc>
      </w:tr>
      <w:tr w:rsidR="00350187" w:rsidRPr="00C456D2" w:rsidTr="00324F1A">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350187" w:rsidRPr="00C456D2" w:rsidRDefault="00324F1A" w:rsidP="00324F1A">
            <w:pPr>
              <w:suppressAutoHyphens w:val="0"/>
              <w:spacing w:after="0"/>
              <w:ind w:left="57"/>
              <w:jc w:val="center"/>
              <w:rPr>
                <w:rFonts w:cs="Arial"/>
                <w:lang w:eastAsia="ru-RU"/>
              </w:rPr>
            </w:pPr>
            <w:r>
              <w:rPr>
                <w:rFonts w:cs="Arial"/>
                <w:lang w:eastAsia="ru-RU"/>
              </w:rPr>
              <w:t>простые, ф</w:t>
            </w:r>
            <w:r w:rsidR="00350187" w:rsidRPr="00C456D2">
              <w:rPr>
                <w:rFonts w:cs="Arial"/>
                <w:lang w:eastAsia="ru-RU"/>
              </w:rPr>
              <w:t>иленчатые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single" w:sz="4" w:space="0" w:color="auto"/>
              <w:left w:val="single" w:sz="4" w:space="0" w:color="auto"/>
              <w:bottom w:val="nil"/>
              <w:right w:val="single" w:sz="4" w:space="0" w:color="auto"/>
            </w:tcBorders>
            <w:vAlign w:val="center"/>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350187" w:rsidRPr="00C456D2" w:rsidRDefault="00350187" w:rsidP="00324F1A">
            <w:pPr>
              <w:suppressAutoHyphens w:val="0"/>
              <w:spacing w:after="0"/>
              <w:ind w:left="57"/>
              <w:jc w:val="center"/>
              <w:rPr>
                <w:rFonts w:cs="Arial"/>
                <w:lang w:eastAsia="ru-RU"/>
              </w:rPr>
            </w:pPr>
            <w:r>
              <w:rPr>
                <w:rFonts w:cs="Arial"/>
                <w:lang w:eastAsia="ru-RU"/>
              </w:rPr>
              <w:t xml:space="preserve">стены оклеены, </w:t>
            </w:r>
            <w:r w:rsidR="00324F1A">
              <w:rPr>
                <w:rFonts w:cs="Arial"/>
                <w:lang w:eastAsia="ru-RU"/>
              </w:rPr>
              <w:t xml:space="preserve">потолок </w:t>
            </w:r>
            <w:proofErr w:type="spellStart"/>
            <w:r w:rsidR="00324F1A">
              <w:rPr>
                <w:rFonts w:cs="Arial"/>
                <w:lang w:eastAsia="ru-RU"/>
              </w:rPr>
              <w:t>оргалит</w:t>
            </w:r>
            <w:proofErr w:type="spellEnd"/>
            <w:r w:rsidR="00324F1A">
              <w:rPr>
                <w:rFonts w:cs="Arial"/>
                <w:lang w:eastAsia="ru-RU"/>
              </w:rPr>
              <w:t>, окраска окон и дверей, пол – окрашен, частично линолеум</w:t>
            </w:r>
            <w:proofErr w:type="gramStart"/>
            <w:r w:rsidR="00324F1A">
              <w:rPr>
                <w:rFonts w:cs="Arial"/>
                <w:lang w:eastAsia="ru-RU"/>
              </w:rPr>
              <w:t>.</w:t>
            </w:r>
            <w:proofErr w:type="gramEnd"/>
            <w:r w:rsidR="00324F1A">
              <w:rPr>
                <w:rFonts w:cs="Arial"/>
                <w:lang w:eastAsia="ru-RU"/>
              </w:rPr>
              <w:t xml:space="preserve"> </w:t>
            </w:r>
            <w:proofErr w:type="spellStart"/>
            <w:proofErr w:type="gramStart"/>
            <w:r w:rsidR="00324F1A">
              <w:rPr>
                <w:rFonts w:cs="Arial"/>
                <w:lang w:eastAsia="ru-RU"/>
              </w:rPr>
              <w:t>о</w:t>
            </w:r>
            <w:proofErr w:type="gramEnd"/>
            <w:r w:rsidR="00324F1A">
              <w:rPr>
                <w:rFonts w:cs="Arial"/>
                <w:lang w:eastAsia="ru-RU"/>
              </w:rPr>
              <w:t>ргалит</w:t>
            </w:r>
            <w:proofErr w:type="spellEnd"/>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Pr="00C456D2" w:rsidRDefault="00350187"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Pr="00C456D2" w:rsidRDefault="00350187" w:rsidP="00B66862">
            <w:pPr>
              <w:suppressAutoHyphens w:val="0"/>
              <w:spacing w:after="0"/>
              <w:ind w:left="57"/>
              <w:jc w:val="center"/>
              <w:rPr>
                <w:rFonts w:cs="Arial"/>
                <w:lang w:eastAsia="ru-RU"/>
              </w:rPr>
            </w:pPr>
            <w:r w:rsidRPr="00C456D2">
              <w:rPr>
                <w:rFonts w:cs="Arial"/>
                <w:lang w:eastAsia="ru-RU"/>
              </w:rPr>
              <w:t>Удовлетворительное</w:t>
            </w:r>
          </w:p>
        </w:tc>
      </w:tr>
      <w:tr w:rsidR="00350187" w:rsidRPr="00C456D2" w:rsidTr="00B66862">
        <w:trPr>
          <w:cantSplit/>
        </w:trPr>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350187" w:rsidRPr="00C456D2" w:rsidRDefault="00324F1A" w:rsidP="00324F1A">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B66862" w:rsidP="00B66862">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350187" w:rsidRPr="006129B0" w:rsidRDefault="00350187" w:rsidP="00350187">
      <w:pPr>
        <w:suppressAutoHyphens w:val="0"/>
        <w:spacing w:before="120" w:after="0"/>
        <w:jc w:val="center"/>
        <w:rPr>
          <w:lang w:eastAsia="ru-RU"/>
        </w:rPr>
      </w:pPr>
    </w:p>
    <w:p w:rsidR="00350187" w:rsidRPr="006129B0" w:rsidRDefault="00350187" w:rsidP="00350187">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350187" w:rsidRPr="006129B0" w:rsidRDefault="00350187" w:rsidP="00350187">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350187" w:rsidRPr="006129B0" w:rsidRDefault="00350187" w:rsidP="00350187">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350187" w:rsidRPr="006129B0" w:rsidRDefault="00350187" w:rsidP="00350187">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50187" w:rsidRPr="006129B0" w:rsidTr="00B66862">
        <w:tc>
          <w:tcPr>
            <w:tcW w:w="2580"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p>
        </w:tc>
        <w:tc>
          <w:tcPr>
            <w:tcW w:w="283"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r>
              <w:rPr>
                <w:lang w:eastAsia="ru-RU"/>
              </w:rPr>
              <w:t>В.П. Проскуряков</w:t>
            </w:r>
          </w:p>
        </w:tc>
      </w:tr>
      <w:tr w:rsidR="00350187" w:rsidRPr="006129B0" w:rsidTr="00B66862">
        <w:tc>
          <w:tcPr>
            <w:tcW w:w="2580" w:type="dxa"/>
            <w:tcBorders>
              <w:top w:val="nil"/>
              <w:left w:val="nil"/>
              <w:bottom w:val="nil"/>
              <w:right w:val="nil"/>
            </w:tcBorders>
          </w:tcPr>
          <w:p w:rsidR="00350187" w:rsidRPr="006129B0" w:rsidRDefault="00350187"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350187" w:rsidRPr="006129B0" w:rsidRDefault="00350187" w:rsidP="00B66862">
            <w:pPr>
              <w:suppressAutoHyphens w:val="0"/>
              <w:spacing w:after="0"/>
              <w:jc w:val="left"/>
              <w:rPr>
                <w:lang w:eastAsia="ru-RU"/>
              </w:rPr>
            </w:pPr>
          </w:p>
        </w:tc>
        <w:tc>
          <w:tcPr>
            <w:tcW w:w="3402" w:type="dxa"/>
            <w:tcBorders>
              <w:top w:val="nil"/>
              <w:left w:val="nil"/>
              <w:bottom w:val="nil"/>
              <w:right w:val="nil"/>
            </w:tcBorders>
          </w:tcPr>
          <w:p w:rsidR="00350187" w:rsidRPr="006129B0" w:rsidRDefault="00350187"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350187" w:rsidRPr="006129B0" w:rsidRDefault="00350187" w:rsidP="00350187">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50187" w:rsidRPr="000D0E99" w:rsidTr="00B66862">
        <w:tc>
          <w:tcPr>
            <w:tcW w:w="187"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p>
        </w:tc>
        <w:tc>
          <w:tcPr>
            <w:tcW w:w="255"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350187" w:rsidRPr="000D0E99" w:rsidRDefault="00350187" w:rsidP="00B66862">
            <w:pPr>
              <w:suppressAutoHyphens w:val="0"/>
              <w:spacing w:after="0"/>
              <w:jc w:val="center"/>
              <w:rPr>
                <w:lang w:eastAsia="ru-RU"/>
              </w:rPr>
            </w:pPr>
          </w:p>
        </w:tc>
        <w:tc>
          <w:tcPr>
            <w:tcW w:w="465" w:type="dxa"/>
            <w:tcBorders>
              <w:top w:val="nil"/>
              <w:left w:val="nil"/>
              <w:bottom w:val="nil"/>
              <w:right w:val="nil"/>
            </w:tcBorders>
            <w:vAlign w:val="bottom"/>
          </w:tcPr>
          <w:p w:rsidR="00350187" w:rsidRPr="000D0E99" w:rsidRDefault="00350187" w:rsidP="00B66862">
            <w:pPr>
              <w:suppressAutoHyphens w:val="0"/>
              <w:spacing w:after="0"/>
              <w:jc w:val="right"/>
              <w:rPr>
                <w:lang w:eastAsia="ru-RU"/>
              </w:rPr>
            </w:pPr>
            <w:r w:rsidRPr="000D0E99">
              <w:rPr>
                <w:lang w:eastAsia="ru-RU"/>
              </w:rPr>
              <w:t>202</w:t>
            </w:r>
          </w:p>
        </w:tc>
        <w:tc>
          <w:tcPr>
            <w:tcW w:w="227" w:type="dxa"/>
            <w:tcBorders>
              <w:top w:val="nil"/>
              <w:left w:val="nil"/>
              <w:bottom w:val="single" w:sz="4" w:space="0" w:color="auto"/>
              <w:right w:val="nil"/>
            </w:tcBorders>
            <w:vAlign w:val="bottom"/>
          </w:tcPr>
          <w:p w:rsidR="00350187" w:rsidRPr="000D0E99" w:rsidRDefault="000D0E99" w:rsidP="00B66862">
            <w:pPr>
              <w:suppressAutoHyphens w:val="0"/>
              <w:spacing w:after="0"/>
              <w:jc w:val="left"/>
              <w:rPr>
                <w:lang w:val="en-US" w:eastAsia="ru-RU"/>
              </w:rPr>
            </w:pPr>
            <w:r>
              <w:rPr>
                <w:lang w:val="en-US" w:eastAsia="ru-RU"/>
              </w:rPr>
              <w:t>6</w:t>
            </w:r>
          </w:p>
        </w:tc>
        <w:tc>
          <w:tcPr>
            <w:tcW w:w="255" w:type="dxa"/>
            <w:tcBorders>
              <w:top w:val="nil"/>
              <w:left w:val="nil"/>
              <w:bottom w:val="nil"/>
              <w:right w:val="nil"/>
            </w:tcBorders>
            <w:vAlign w:val="bottom"/>
          </w:tcPr>
          <w:p w:rsidR="00350187" w:rsidRPr="000D0E99" w:rsidRDefault="00350187" w:rsidP="00B66862">
            <w:pPr>
              <w:suppressAutoHyphens w:val="0"/>
              <w:spacing w:after="0"/>
              <w:jc w:val="right"/>
              <w:rPr>
                <w:lang w:eastAsia="ru-RU"/>
              </w:rPr>
            </w:pPr>
            <w:proofErr w:type="gramStart"/>
            <w:r w:rsidRPr="000D0E99">
              <w:rPr>
                <w:lang w:eastAsia="ru-RU"/>
              </w:rPr>
              <w:t>г</w:t>
            </w:r>
            <w:proofErr w:type="gramEnd"/>
            <w:r w:rsidRPr="000D0E99">
              <w:rPr>
                <w:lang w:eastAsia="ru-RU"/>
              </w:rPr>
              <w:t>.</w:t>
            </w:r>
          </w:p>
        </w:tc>
      </w:tr>
    </w:tbl>
    <w:p w:rsidR="00350187" w:rsidRPr="006129B0" w:rsidRDefault="00350187" w:rsidP="00350187">
      <w:pPr>
        <w:suppressAutoHyphens w:val="0"/>
        <w:spacing w:before="400" w:after="0"/>
        <w:jc w:val="left"/>
        <w:rPr>
          <w:lang w:eastAsia="ru-RU"/>
        </w:rPr>
      </w:pPr>
      <w:r w:rsidRPr="006129B0">
        <w:rPr>
          <w:lang w:eastAsia="ru-RU"/>
        </w:rPr>
        <w:t>М.П.</w:t>
      </w:r>
    </w:p>
    <w:p w:rsidR="00B66862" w:rsidRDefault="00B66862">
      <w:pPr>
        <w:suppressAutoHyphens w:val="0"/>
        <w:spacing w:after="0"/>
        <w:jc w:val="left"/>
        <w:rPr>
          <w:lang w:eastAsia="ru-RU"/>
        </w:rPr>
      </w:pPr>
      <w:r>
        <w:rPr>
          <w:lang w:eastAsia="ru-RU"/>
        </w:rPr>
        <w:br w:type="page"/>
      </w:r>
    </w:p>
    <w:p w:rsidR="00B66862" w:rsidRPr="00C214F9" w:rsidRDefault="00B66862" w:rsidP="00B66862">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5)</w:t>
      </w:r>
    </w:p>
    <w:p w:rsidR="00B66862" w:rsidRPr="00C214F9" w:rsidRDefault="00B66862" w:rsidP="00B66862">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B66862" w:rsidRPr="00ED6F8A" w:rsidRDefault="00B66862" w:rsidP="00B6686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66862" w:rsidRPr="00ED6F8A" w:rsidRDefault="00B66862" w:rsidP="00B6686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66862" w:rsidRPr="00ED6F8A" w:rsidRDefault="00B66862" w:rsidP="00B6686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66862" w:rsidRPr="00ED6F8A" w:rsidRDefault="00B66862" w:rsidP="00B6686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66862" w:rsidRPr="00ED6F8A" w:rsidTr="00B66862">
        <w:tc>
          <w:tcPr>
            <w:tcW w:w="187" w:type="dxa"/>
            <w:vAlign w:val="bottom"/>
            <w:hideMark/>
          </w:tcPr>
          <w:p w:rsidR="00B66862" w:rsidRPr="00ED6F8A" w:rsidRDefault="00B66862"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66862" w:rsidRPr="00ED6F8A" w:rsidRDefault="00B66862"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66862" w:rsidRPr="00ED6F8A" w:rsidRDefault="00B66862"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66862" w:rsidRPr="00ED6F8A" w:rsidRDefault="00B66862"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66862" w:rsidRPr="00ED6F8A" w:rsidRDefault="00B66862"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66862" w:rsidRPr="00ED6F8A" w:rsidRDefault="00D36DF3"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B66862" w:rsidRPr="00ED6F8A" w:rsidRDefault="00B66862"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6862" w:rsidRPr="00ED6F8A" w:rsidRDefault="00B66862" w:rsidP="00B66862">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B66862" w:rsidRPr="006129B0" w:rsidRDefault="00B66862" w:rsidP="00B66862">
      <w:pPr>
        <w:spacing w:before="400" w:line="276" w:lineRule="auto"/>
        <w:jc w:val="center"/>
        <w:outlineLvl w:val="0"/>
        <w:rPr>
          <w:b/>
          <w:bCs/>
          <w:lang w:eastAsia="ru-RU"/>
        </w:rPr>
      </w:pPr>
      <w:r w:rsidRPr="006129B0">
        <w:rPr>
          <w:b/>
          <w:bCs/>
          <w:lang w:eastAsia="ru-RU"/>
        </w:rPr>
        <w:t>АКТ</w:t>
      </w:r>
    </w:p>
    <w:p w:rsidR="00B66862" w:rsidRDefault="00B66862" w:rsidP="00B66862">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B66862" w:rsidRPr="006129B0" w:rsidRDefault="00B66862" w:rsidP="00B66862">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B66862" w:rsidRPr="006129B0" w:rsidRDefault="00B66862" w:rsidP="00B66862">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4</w:t>
      </w:r>
    </w:p>
    <w:p w:rsidR="00B66862" w:rsidRPr="006129B0" w:rsidRDefault="00B66862" w:rsidP="00B66862">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t>29:07:090901:285</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1948</w:t>
      </w:r>
    </w:p>
    <w:p w:rsidR="00B66862" w:rsidRDefault="00B66862" w:rsidP="00B66862">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71</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B66862" w:rsidRPr="006129B0" w:rsidRDefault="00B66862" w:rsidP="00B66862">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10. Наличие подвала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11. Наличие цокольного этажа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12. Наличие мансарды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13. Наличие мезонина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12</w:t>
      </w:r>
    </w:p>
    <w:p w:rsidR="00B66862" w:rsidRPr="006129B0" w:rsidRDefault="00B66862" w:rsidP="00B66862">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B66862" w:rsidRPr="006129B0" w:rsidRDefault="00B66862" w:rsidP="00B66862">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B66862" w:rsidRPr="006129B0" w:rsidRDefault="00B66862" w:rsidP="00B66862">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66862" w:rsidRPr="006129B0" w:rsidRDefault="00B66862" w:rsidP="00B66862">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 xml:space="preserve">2079 </w:t>
      </w:r>
      <w:r w:rsidRPr="006129B0">
        <w:rPr>
          <w:lang w:eastAsia="ru-RU"/>
        </w:rPr>
        <w:t>куб. м</w:t>
      </w:r>
    </w:p>
    <w:p w:rsidR="00B66862" w:rsidRPr="006129B0" w:rsidRDefault="00B66862" w:rsidP="00B66862">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B66862" w:rsidRPr="006129B0" w:rsidRDefault="00B66862" w:rsidP="00B66862">
      <w:pPr>
        <w:tabs>
          <w:tab w:val="center" w:pos="2835"/>
          <w:tab w:val="left" w:pos="4678"/>
        </w:tabs>
        <w:suppressAutoHyphens w:val="0"/>
        <w:spacing w:after="0" w:line="276" w:lineRule="auto"/>
        <w:ind w:firstLine="567"/>
        <w:rPr>
          <w:lang w:eastAsia="ru-RU"/>
        </w:rPr>
      </w:pPr>
      <w:r w:rsidRPr="006129B0">
        <w:rPr>
          <w:lang w:eastAsia="ru-RU"/>
        </w:rPr>
        <w:t>а) многоквартирного дома с лоджиями, балконами, шкафами, коридор</w:t>
      </w:r>
      <w:bookmarkStart w:id="4" w:name="_GoBack"/>
      <w:bookmarkEnd w:id="4"/>
      <w:r w:rsidRPr="006129B0">
        <w:rPr>
          <w:lang w:eastAsia="ru-RU"/>
        </w:rPr>
        <w:t xml:space="preserve">ами и лестничными клетками  </w:t>
      </w:r>
      <w:r>
        <w:rPr>
          <w:lang w:eastAsia="ru-RU"/>
        </w:rPr>
        <w:t xml:space="preserve">518,5 </w:t>
      </w:r>
      <w:r w:rsidRPr="006129B0">
        <w:rPr>
          <w:lang w:eastAsia="ru-RU"/>
        </w:rPr>
        <w:t>кв. м</w:t>
      </w:r>
    </w:p>
    <w:p w:rsidR="00B66862" w:rsidRPr="006129B0" w:rsidRDefault="00B66862" w:rsidP="00B66862">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8244EB">
        <w:rPr>
          <w:lang w:eastAsia="ru-RU"/>
        </w:rPr>
        <w:t xml:space="preserve">372,7 </w:t>
      </w:r>
      <w:r w:rsidRPr="006129B0">
        <w:rPr>
          <w:lang w:eastAsia="ru-RU"/>
        </w:rPr>
        <w:t>кв. м</w:t>
      </w:r>
    </w:p>
    <w:p w:rsidR="00B66862" w:rsidRPr="006129B0" w:rsidRDefault="00B66862" w:rsidP="00B66862">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B66862" w:rsidRPr="006129B0" w:rsidRDefault="00B66862" w:rsidP="00B66862">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B66862" w:rsidRPr="006129B0" w:rsidRDefault="00B66862" w:rsidP="00B66862">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B66862" w:rsidRPr="006129B0" w:rsidRDefault="00B66862" w:rsidP="00B66862">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B66862" w:rsidRPr="006129B0" w:rsidRDefault="00B66862" w:rsidP="00B66862">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B66862" w:rsidRPr="006129B0" w:rsidRDefault="00B66862" w:rsidP="00B66862">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B66862" w:rsidRPr="006129B0" w:rsidRDefault="00B66862" w:rsidP="00B66862">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B66862" w:rsidRPr="006129B0" w:rsidRDefault="00B66862" w:rsidP="00B66862">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B66862"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B66862" w:rsidRPr="00C456D2" w:rsidRDefault="00B66862"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B66862"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4A2428" w:rsidP="004A2428">
            <w:pPr>
              <w:suppressAutoHyphens w:val="0"/>
              <w:spacing w:after="0"/>
              <w:ind w:left="57"/>
              <w:jc w:val="center"/>
              <w:rPr>
                <w:rFonts w:cs="Arial"/>
                <w:lang w:eastAsia="ru-RU"/>
              </w:rPr>
            </w:pPr>
            <w:r>
              <w:rPr>
                <w:rFonts w:cs="Arial"/>
                <w:lang w:eastAsia="ru-RU"/>
              </w:rPr>
              <w:t>Кирпичные столбы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4A2428">
            <w:pPr>
              <w:suppressAutoHyphens w:val="0"/>
              <w:spacing w:after="0"/>
              <w:ind w:left="57"/>
              <w:jc w:val="center"/>
              <w:rPr>
                <w:rFonts w:cs="Arial"/>
                <w:lang w:eastAsia="ru-RU"/>
              </w:rPr>
            </w:pPr>
            <w:r w:rsidRPr="00C456D2">
              <w:rPr>
                <w:rFonts w:cs="Arial"/>
                <w:lang w:eastAsia="ru-RU"/>
              </w:rPr>
              <w:t>Брус</w:t>
            </w:r>
            <w:r w:rsidR="004A2428">
              <w:rPr>
                <w:rFonts w:cs="Arial"/>
                <w:lang w:eastAsia="ru-RU"/>
              </w:rPr>
              <w:t>, обшит, окрашен</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nil"/>
              <w:left w:val="single" w:sz="4" w:space="0" w:color="auto"/>
              <w:bottom w:val="nil"/>
              <w:right w:val="single" w:sz="4" w:space="0" w:color="auto"/>
            </w:tcBorders>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B66862" w:rsidRPr="00C456D2" w:rsidRDefault="00B66862" w:rsidP="004A24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left"/>
              <w:rPr>
                <w:rFonts w:cs="Arial"/>
                <w:szCs w:val="20"/>
                <w:lang w:eastAsia="ru-RU"/>
              </w:rPr>
            </w:pPr>
          </w:p>
        </w:tc>
      </w:tr>
      <w:tr w:rsidR="00B66862" w:rsidRPr="00C456D2" w:rsidTr="004A2428">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single" w:sz="4" w:space="0" w:color="auto"/>
              <w:left w:val="single" w:sz="4" w:space="0" w:color="auto"/>
              <w:bottom w:val="nil"/>
              <w:right w:val="single" w:sz="4" w:space="0" w:color="auto"/>
            </w:tcBorders>
            <w:vAlign w:val="center"/>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оклейка, окраска</w:t>
            </w: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Pr="00C456D2" w:rsidRDefault="00B66862"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Pr="00C456D2" w:rsidRDefault="00B66862" w:rsidP="00B66862">
            <w:pPr>
              <w:suppressAutoHyphens w:val="0"/>
              <w:spacing w:after="0"/>
              <w:ind w:left="57"/>
              <w:jc w:val="center"/>
              <w:rPr>
                <w:rFonts w:cs="Arial"/>
                <w:lang w:eastAsia="ru-RU"/>
              </w:rPr>
            </w:pPr>
            <w:r w:rsidRPr="00C456D2">
              <w:rPr>
                <w:rFonts w:cs="Arial"/>
                <w:lang w:eastAsia="ru-RU"/>
              </w:rPr>
              <w:t>Удовлетворительное</w:t>
            </w:r>
          </w:p>
        </w:tc>
      </w:tr>
      <w:tr w:rsidR="00B66862" w:rsidRPr="00C456D2" w:rsidTr="00B66862">
        <w:trPr>
          <w:cantSplit/>
        </w:trPr>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B66862" w:rsidRPr="00C456D2" w:rsidRDefault="004A2428" w:rsidP="00B66862">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Pr>
                <w:rFonts w:cs="Arial"/>
                <w:lang w:eastAsia="ru-RU"/>
              </w:rPr>
              <w:t>осадки, трещины, уклоны, гниль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B66862" w:rsidRPr="006129B0" w:rsidRDefault="00B66862" w:rsidP="00B66862">
      <w:pPr>
        <w:suppressAutoHyphens w:val="0"/>
        <w:spacing w:before="120" w:after="0"/>
        <w:jc w:val="center"/>
        <w:rPr>
          <w:lang w:eastAsia="ru-RU"/>
        </w:rPr>
      </w:pPr>
    </w:p>
    <w:p w:rsidR="00B66862" w:rsidRPr="006129B0" w:rsidRDefault="00B66862" w:rsidP="00B66862">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B66862" w:rsidRPr="006129B0" w:rsidRDefault="00B66862" w:rsidP="00B66862">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B66862" w:rsidRPr="006129B0" w:rsidRDefault="00B66862" w:rsidP="00B66862">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B66862" w:rsidRPr="006129B0" w:rsidRDefault="00B66862" w:rsidP="00B66862">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B66862" w:rsidRPr="006129B0" w:rsidTr="00B66862">
        <w:tc>
          <w:tcPr>
            <w:tcW w:w="2580"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283"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r>
              <w:rPr>
                <w:lang w:eastAsia="ru-RU"/>
              </w:rPr>
              <w:t>В.П. Проскуряков</w:t>
            </w:r>
          </w:p>
        </w:tc>
      </w:tr>
      <w:tr w:rsidR="00B66862" w:rsidRPr="006129B0" w:rsidTr="00B66862">
        <w:tc>
          <w:tcPr>
            <w:tcW w:w="2580" w:type="dxa"/>
            <w:tcBorders>
              <w:top w:val="nil"/>
              <w:left w:val="nil"/>
              <w:bottom w:val="nil"/>
              <w:right w:val="nil"/>
            </w:tcBorders>
          </w:tcPr>
          <w:p w:rsidR="00B66862" w:rsidRPr="006129B0" w:rsidRDefault="00B66862"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B66862" w:rsidRPr="006129B0" w:rsidRDefault="00B66862" w:rsidP="00B66862">
            <w:pPr>
              <w:suppressAutoHyphens w:val="0"/>
              <w:spacing w:after="0"/>
              <w:jc w:val="left"/>
              <w:rPr>
                <w:lang w:eastAsia="ru-RU"/>
              </w:rPr>
            </w:pPr>
          </w:p>
        </w:tc>
        <w:tc>
          <w:tcPr>
            <w:tcW w:w="3402" w:type="dxa"/>
            <w:tcBorders>
              <w:top w:val="nil"/>
              <w:left w:val="nil"/>
              <w:bottom w:val="nil"/>
              <w:right w:val="nil"/>
            </w:tcBorders>
          </w:tcPr>
          <w:p w:rsidR="00B66862" w:rsidRPr="006129B0" w:rsidRDefault="00B66862"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B66862" w:rsidRPr="006129B0" w:rsidRDefault="00B66862" w:rsidP="00B66862">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B66862" w:rsidRPr="006129B0" w:rsidTr="00B66862">
        <w:tc>
          <w:tcPr>
            <w:tcW w:w="187"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255"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465" w:type="dxa"/>
            <w:tcBorders>
              <w:top w:val="nil"/>
              <w:left w:val="nil"/>
              <w:bottom w:val="nil"/>
              <w:right w:val="nil"/>
            </w:tcBorders>
            <w:vAlign w:val="bottom"/>
          </w:tcPr>
          <w:p w:rsidR="00B66862" w:rsidRPr="006129B0" w:rsidRDefault="00B66862" w:rsidP="00B66862">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B66862" w:rsidRPr="006129B0" w:rsidRDefault="00D36DF3" w:rsidP="00B66862">
            <w:pPr>
              <w:suppressAutoHyphens w:val="0"/>
              <w:spacing w:after="0"/>
              <w:jc w:val="left"/>
              <w:rPr>
                <w:lang w:eastAsia="ru-RU"/>
              </w:rPr>
            </w:pPr>
            <w:r>
              <w:rPr>
                <w:lang w:eastAsia="ru-RU"/>
              </w:rPr>
              <w:t>6</w:t>
            </w:r>
          </w:p>
        </w:tc>
        <w:tc>
          <w:tcPr>
            <w:tcW w:w="255" w:type="dxa"/>
            <w:tcBorders>
              <w:top w:val="nil"/>
              <w:left w:val="nil"/>
              <w:bottom w:val="nil"/>
              <w:right w:val="nil"/>
            </w:tcBorders>
            <w:vAlign w:val="bottom"/>
          </w:tcPr>
          <w:p w:rsidR="00B66862" w:rsidRPr="006129B0" w:rsidRDefault="00B66862" w:rsidP="00B66862">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B66862" w:rsidRDefault="00B66862" w:rsidP="00B66862">
      <w:pPr>
        <w:suppressAutoHyphens w:val="0"/>
        <w:spacing w:before="400" w:after="0"/>
        <w:jc w:val="left"/>
        <w:rPr>
          <w:lang w:eastAsia="ru-RU"/>
        </w:rPr>
      </w:pPr>
      <w:r w:rsidRPr="006129B0">
        <w:rPr>
          <w:lang w:eastAsia="ru-RU"/>
        </w:rPr>
        <w:t>М.П.</w:t>
      </w:r>
    </w:p>
    <w:p w:rsidR="004A2428" w:rsidRPr="006129B0" w:rsidRDefault="004A2428" w:rsidP="004A2428">
      <w:pPr>
        <w:spacing w:before="400" w:line="276" w:lineRule="auto"/>
        <w:jc w:val="center"/>
        <w:outlineLvl w:val="0"/>
        <w:rPr>
          <w:b/>
          <w:bCs/>
          <w:lang w:eastAsia="ru-RU"/>
        </w:rPr>
      </w:pPr>
      <w:r w:rsidRPr="006129B0">
        <w:rPr>
          <w:b/>
          <w:bCs/>
          <w:lang w:eastAsia="ru-RU"/>
        </w:rPr>
        <w:t>АКТ</w:t>
      </w:r>
    </w:p>
    <w:p w:rsidR="004A2428" w:rsidRDefault="004A2428" w:rsidP="004A24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2428" w:rsidRPr="006129B0" w:rsidRDefault="004A2428" w:rsidP="004A24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2428" w:rsidRPr="006129B0" w:rsidRDefault="004A2428" w:rsidP="004A24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w:t>
      </w:r>
    </w:p>
    <w:p w:rsidR="004A2428" w:rsidRPr="006129B0" w:rsidRDefault="004A2428" w:rsidP="004A24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Pr="004A2428">
        <w:rPr>
          <w:color w:val="000000"/>
          <w:shd w:val="clear" w:color="auto" w:fill="FFFFFF"/>
        </w:rPr>
        <w:t>29:07:090901:293</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1962</w:t>
      </w:r>
    </w:p>
    <w:p w:rsidR="004A2428" w:rsidRDefault="004A2428" w:rsidP="004A24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51</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2428" w:rsidRPr="006129B0" w:rsidRDefault="004A2428" w:rsidP="004A24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10. Наличие подвала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12. Наличие мансарды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13. Наличие мезонина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4A2428" w:rsidRPr="006129B0" w:rsidRDefault="004A2428" w:rsidP="004A24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2428" w:rsidRPr="006129B0" w:rsidRDefault="004A2428" w:rsidP="004A24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2428" w:rsidRPr="006129B0" w:rsidRDefault="004A2428" w:rsidP="004A24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2428" w:rsidRPr="006129B0" w:rsidRDefault="004A2428" w:rsidP="004A24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 xml:space="preserve">1465 </w:t>
      </w:r>
      <w:r w:rsidRPr="006129B0">
        <w:rPr>
          <w:lang w:eastAsia="ru-RU"/>
        </w:rPr>
        <w:t>куб. м</w:t>
      </w:r>
    </w:p>
    <w:p w:rsidR="004A2428" w:rsidRPr="006129B0" w:rsidRDefault="004A2428" w:rsidP="004A24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2428" w:rsidRPr="006129B0" w:rsidRDefault="004A2428" w:rsidP="004A24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407,8  </w:t>
      </w:r>
      <w:r w:rsidRPr="006129B0">
        <w:rPr>
          <w:lang w:eastAsia="ru-RU"/>
        </w:rPr>
        <w:t>кв. м</w:t>
      </w:r>
    </w:p>
    <w:p w:rsidR="004A2428" w:rsidRPr="006129B0" w:rsidRDefault="004A2428" w:rsidP="004A24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Pr>
          <w:lang w:eastAsia="ru-RU"/>
        </w:rPr>
        <w:t>280,6</w:t>
      </w:r>
      <w:r>
        <w:rPr>
          <w:b/>
          <w:lang w:eastAsia="ru-RU"/>
        </w:rPr>
        <w:t xml:space="preserve"> </w:t>
      </w:r>
      <w:r w:rsidRPr="006129B0">
        <w:rPr>
          <w:b/>
          <w:lang w:eastAsia="ru-RU"/>
        </w:rPr>
        <w:t xml:space="preserve"> </w:t>
      </w:r>
      <w:r w:rsidRPr="006129B0">
        <w:rPr>
          <w:lang w:eastAsia="ru-RU"/>
        </w:rPr>
        <w:t>кв. м</w:t>
      </w:r>
    </w:p>
    <w:p w:rsidR="004A2428" w:rsidRPr="006129B0" w:rsidRDefault="004A2428" w:rsidP="004A2428">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2428" w:rsidRPr="006129B0" w:rsidRDefault="004A2428" w:rsidP="004A24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A2428" w:rsidRPr="006129B0" w:rsidRDefault="004A2428" w:rsidP="004A24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4A2428" w:rsidRPr="006129B0" w:rsidRDefault="004A2428" w:rsidP="004A24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A2428" w:rsidRPr="006129B0" w:rsidRDefault="004A2428" w:rsidP="004A24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4A2428" w:rsidRPr="006129B0" w:rsidRDefault="004A2428" w:rsidP="004A24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2428" w:rsidRPr="006129B0" w:rsidRDefault="004A2428" w:rsidP="004A2428">
      <w:pPr>
        <w:suppressAutoHyphens w:val="0"/>
        <w:spacing w:after="0" w:line="276" w:lineRule="auto"/>
        <w:ind w:firstLine="567"/>
        <w:rPr>
          <w:lang w:eastAsia="ru-RU"/>
        </w:rPr>
      </w:pPr>
      <w:r w:rsidRPr="006129B0">
        <w:rPr>
          <w:lang w:eastAsia="ru-RU"/>
        </w:rPr>
        <w:lastRenderedPageBreak/>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A2428" w:rsidRPr="006129B0" w:rsidRDefault="004A2428" w:rsidP="004A24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A2428"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4A2428" w:rsidRPr="00C456D2" w:rsidRDefault="004A2428"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Pr>
                <w:rFonts w:cs="Arial"/>
                <w:lang w:eastAsia="ru-RU"/>
              </w:rPr>
              <w:t>цементированный,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2B6FED" w:rsidP="009E5828">
            <w:pPr>
              <w:suppressAutoHyphens w:val="0"/>
              <w:spacing w:after="0"/>
              <w:ind w:left="57"/>
              <w:jc w:val="center"/>
              <w:rPr>
                <w:rFonts w:cs="Arial"/>
                <w:lang w:eastAsia="ru-RU"/>
              </w:rPr>
            </w:pPr>
            <w:r w:rsidRPr="002B6FED">
              <w:rPr>
                <w:rFonts w:cs="Arial"/>
                <w:lang w:eastAsia="ru-RU"/>
              </w:rPr>
              <w:t>Удовлетворительное</w:t>
            </w: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sidRPr="00C456D2">
              <w:rPr>
                <w:rFonts w:cs="Arial"/>
                <w:lang w:eastAsia="ru-RU"/>
              </w:rPr>
              <w:t>Брус</w:t>
            </w:r>
            <w:r>
              <w:rPr>
                <w:rFonts w:cs="Arial"/>
                <w:lang w:eastAsia="ru-RU"/>
              </w:rPr>
              <w:t>, обшит, окрашен</w:t>
            </w:r>
          </w:p>
        </w:tc>
        <w:tc>
          <w:tcPr>
            <w:tcW w:w="2977" w:type="dxa"/>
            <w:tcBorders>
              <w:top w:val="single" w:sz="4" w:space="0" w:color="auto"/>
              <w:left w:val="single" w:sz="4" w:space="0" w:color="auto"/>
              <w:bottom w:val="single" w:sz="4" w:space="0" w:color="auto"/>
              <w:right w:val="single" w:sz="4" w:space="0" w:color="auto"/>
            </w:tcBorders>
            <w:vAlign w:val="center"/>
          </w:tcPr>
          <w:p w:rsidR="004A2428" w:rsidRPr="00C456D2" w:rsidRDefault="002B6FED" w:rsidP="009E5828">
            <w:pPr>
              <w:suppressAutoHyphens w:val="0"/>
              <w:spacing w:after="0"/>
              <w:jc w:val="center"/>
              <w:rPr>
                <w:rFonts w:cs="Arial"/>
                <w:szCs w:val="20"/>
                <w:lang w:eastAsia="ru-RU"/>
              </w:rPr>
            </w:pPr>
            <w:r w:rsidRPr="002B6FED">
              <w:rPr>
                <w:rFonts w:cs="Arial"/>
                <w:szCs w:val="20"/>
                <w:lang w:eastAsia="ru-RU"/>
              </w:rPr>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2B6FED" w:rsidRPr="00C456D2" w:rsidRDefault="002B6FED" w:rsidP="002B6FED">
            <w:pPr>
              <w:suppressAutoHyphens w:val="0"/>
              <w:spacing w:after="0"/>
              <w:jc w:val="center"/>
              <w:rPr>
                <w:rFonts w:cs="Arial"/>
                <w:szCs w:val="20"/>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стены оклеены, окраска окон и дверей</w:t>
            </w:r>
          </w:p>
        </w:tc>
        <w:tc>
          <w:tcPr>
            <w:tcW w:w="2977" w:type="dxa"/>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4A24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Pr="00C456D2" w:rsidRDefault="004A2428"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Pr="00C456D2" w:rsidRDefault="004A2428" w:rsidP="009E5828">
            <w:pPr>
              <w:suppressAutoHyphens w:val="0"/>
              <w:spacing w:after="0"/>
              <w:ind w:left="57"/>
              <w:jc w:val="center"/>
              <w:rPr>
                <w:rFonts w:cs="Arial"/>
                <w:lang w:eastAsia="ru-RU"/>
              </w:rPr>
            </w:pPr>
            <w:r w:rsidRPr="00C456D2">
              <w:rPr>
                <w:rFonts w:cs="Arial"/>
                <w:lang w:eastAsia="ru-RU"/>
              </w:rPr>
              <w:t>Удовлетворительное</w:t>
            </w:r>
          </w:p>
        </w:tc>
      </w:tr>
      <w:tr w:rsidR="004A2428" w:rsidRPr="00C456D2" w:rsidTr="009E5828">
        <w:trPr>
          <w:cantSplit/>
        </w:trPr>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A2428" w:rsidRPr="00C456D2" w:rsidRDefault="004A24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A2428" w:rsidRPr="00C456D2" w:rsidRDefault="004A2428" w:rsidP="009E5828">
            <w:pPr>
              <w:suppressAutoHyphens w:val="0"/>
              <w:spacing w:after="0"/>
              <w:jc w:val="left"/>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sidRPr="00C456D2">
              <w:rPr>
                <w:rFonts w:cs="Arial"/>
                <w:lang w:eastAsia="ru-RU"/>
              </w:rPr>
              <w:t>Удовлетворительное</w:t>
            </w:r>
          </w:p>
        </w:tc>
      </w:tr>
    </w:tbl>
    <w:p w:rsidR="002B6FED" w:rsidRPr="006129B0" w:rsidRDefault="002B6FED" w:rsidP="002B6FED">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2B6FED" w:rsidRPr="006129B0" w:rsidRDefault="002B6FED" w:rsidP="002B6FED">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2B6FED" w:rsidRPr="006129B0" w:rsidRDefault="002B6FED" w:rsidP="002B6FED">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2B6FED" w:rsidRPr="006129B0" w:rsidRDefault="002B6FED" w:rsidP="002B6FED">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B6FED" w:rsidRPr="006129B0" w:rsidTr="009E5828">
        <w:tc>
          <w:tcPr>
            <w:tcW w:w="2580"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83"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r>
              <w:rPr>
                <w:lang w:eastAsia="ru-RU"/>
              </w:rPr>
              <w:t>В.П. Проскуряков</w:t>
            </w:r>
          </w:p>
        </w:tc>
      </w:tr>
      <w:tr w:rsidR="002B6FED" w:rsidRPr="006129B0" w:rsidTr="009E5828">
        <w:tc>
          <w:tcPr>
            <w:tcW w:w="2580"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2B6FED" w:rsidRPr="006129B0" w:rsidRDefault="002B6FED" w:rsidP="009E5828">
            <w:pPr>
              <w:suppressAutoHyphens w:val="0"/>
              <w:spacing w:after="0"/>
              <w:jc w:val="left"/>
              <w:rPr>
                <w:lang w:eastAsia="ru-RU"/>
              </w:rPr>
            </w:pPr>
          </w:p>
        </w:tc>
        <w:tc>
          <w:tcPr>
            <w:tcW w:w="3402"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2B6FED" w:rsidRPr="006129B0" w:rsidRDefault="002B6FED" w:rsidP="002B6FED">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B6FED" w:rsidRPr="006129B0" w:rsidTr="009E5828">
        <w:tc>
          <w:tcPr>
            <w:tcW w:w="187"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55"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46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2B6FED" w:rsidRPr="006129B0" w:rsidRDefault="00D36DF3" w:rsidP="009E5828">
            <w:pPr>
              <w:suppressAutoHyphens w:val="0"/>
              <w:spacing w:after="0"/>
              <w:jc w:val="left"/>
              <w:rPr>
                <w:lang w:eastAsia="ru-RU"/>
              </w:rPr>
            </w:pPr>
            <w:r>
              <w:rPr>
                <w:lang w:eastAsia="ru-RU"/>
              </w:rPr>
              <w:t>6</w:t>
            </w:r>
          </w:p>
        </w:tc>
        <w:tc>
          <w:tcPr>
            <w:tcW w:w="25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2B6FED" w:rsidRDefault="002B6FED" w:rsidP="002B6FED">
      <w:pPr>
        <w:suppressAutoHyphens w:val="0"/>
        <w:spacing w:before="400" w:after="0"/>
        <w:jc w:val="left"/>
        <w:rPr>
          <w:lang w:eastAsia="ru-RU"/>
        </w:rPr>
      </w:pPr>
      <w:r w:rsidRPr="006129B0">
        <w:rPr>
          <w:lang w:eastAsia="ru-RU"/>
        </w:rPr>
        <w:t>М.П.</w:t>
      </w:r>
    </w:p>
    <w:p w:rsidR="00350187" w:rsidRDefault="00350187" w:rsidP="008A2A47">
      <w:pPr>
        <w:suppressAutoHyphens w:val="0"/>
        <w:spacing w:before="400" w:after="0"/>
        <w:jc w:val="left"/>
        <w:rPr>
          <w:lang w:eastAsia="ru-RU"/>
        </w:rPr>
      </w:pPr>
    </w:p>
    <w:p w:rsidR="002B6FED" w:rsidRPr="006129B0" w:rsidRDefault="002B6FED" w:rsidP="002B6FED">
      <w:pPr>
        <w:spacing w:before="400" w:line="276" w:lineRule="auto"/>
        <w:jc w:val="center"/>
        <w:outlineLvl w:val="0"/>
        <w:rPr>
          <w:b/>
          <w:bCs/>
          <w:lang w:eastAsia="ru-RU"/>
        </w:rPr>
      </w:pPr>
      <w:r w:rsidRPr="006129B0">
        <w:rPr>
          <w:b/>
          <w:bCs/>
          <w:lang w:eastAsia="ru-RU"/>
        </w:rPr>
        <w:lastRenderedPageBreak/>
        <w:t>АКТ</w:t>
      </w:r>
    </w:p>
    <w:p w:rsidR="002B6FED" w:rsidRDefault="002B6FED" w:rsidP="002B6FED">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2B6FED" w:rsidRPr="006129B0" w:rsidRDefault="002B6FED" w:rsidP="002B6FED">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2B6FED" w:rsidRPr="006129B0" w:rsidRDefault="002B6FED" w:rsidP="002B6FED">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 к. 1</w:t>
      </w:r>
    </w:p>
    <w:p w:rsidR="002B6FED" w:rsidRPr="006129B0" w:rsidRDefault="002B6FED" w:rsidP="002B6FED">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00544860" w:rsidRPr="00544860">
        <w:rPr>
          <w:color w:val="000000"/>
          <w:shd w:val="clear" w:color="auto" w:fill="FFFFFF"/>
        </w:rPr>
        <w:t>29:07:090903:792</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1962</w:t>
      </w:r>
    </w:p>
    <w:p w:rsidR="002B6FED" w:rsidRDefault="002B6FED" w:rsidP="002B6FED">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51</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2B6FED" w:rsidRPr="006129B0" w:rsidRDefault="002B6FED" w:rsidP="002B6FED">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10. Наличие подвала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11. Наличие цокольного этажа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12. Наличие мансарды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13. Наличие мезонина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2B6FED" w:rsidRPr="006129B0" w:rsidRDefault="002B6FED" w:rsidP="002B6FED">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2B6FED" w:rsidRPr="006129B0" w:rsidRDefault="002B6FED" w:rsidP="002B6FED">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2B6FED" w:rsidRPr="006129B0" w:rsidRDefault="002B6FED" w:rsidP="002B6FED">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B6FED" w:rsidRPr="006129B0" w:rsidRDefault="002B6FED" w:rsidP="002B6FED">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B1670D">
        <w:rPr>
          <w:b/>
          <w:lang w:eastAsia="ru-RU"/>
        </w:rPr>
        <w:t>1566</w:t>
      </w:r>
      <w:r>
        <w:rPr>
          <w:b/>
          <w:lang w:eastAsia="ru-RU"/>
        </w:rPr>
        <w:t xml:space="preserve"> </w:t>
      </w:r>
      <w:r w:rsidRPr="006129B0">
        <w:rPr>
          <w:lang w:eastAsia="ru-RU"/>
        </w:rPr>
        <w:t>куб. м</w:t>
      </w:r>
    </w:p>
    <w:p w:rsidR="002B6FED" w:rsidRPr="006129B0" w:rsidRDefault="002B6FED" w:rsidP="002B6FED">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2B6FED" w:rsidRPr="006129B0" w:rsidRDefault="002B6FED" w:rsidP="002B6FED">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B1670D">
        <w:rPr>
          <w:lang w:eastAsia="ru-RU"/>
        </w:rPr>
        <w:t>407,5</w:t>
      </w:r>
      <w:r>
        <w:rPr>
          <w:lang w:eastAsia="ru-RU"/>
        </w:rPr>
        <w:t xml:space="preserve">  </w:t>
      </w:r>
      <w:r w:rsidRPr="006129B0">
        <w:rPr>
          <w:lang w:eastAsia="ru-RU"/>
        </w:rPr>
        <w:t>кв. м</w:t>
      </w:r>
    </w:p>
    <w:p w:rsidR="002B6FED" w:rsidRPr="006129B0" w:rsidRDefault="002B6FED" w:rsidP="002B6FED">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B1670D">
        <w:rPr>
          <w:lang w:eastAsia="ru-RU"/>
        </w:rPr>
        <w:t>279,6</w:t>
      </w:r>
      <w:r w:rsidRPr="006129B0">
        <w:rPr>
          <w:b/>
          <w:lang w:eastAsia="ru-RU"/>
        </w:rPr>
        <w:t xml:space="preserve"> </w:t>
      </w:r>
      <w:r w:rsidRPr="006129B0">
        <w:rPr>
          <w:lang w:eastAsia="ru-RU"/>
        </w:rPr>
        <w:t>кв. м</w:t>
      </w:r>
    </w:p>
    <w:p w:rsidR="002B6FED" w:rsidRPr="006129B0" w:rsidRDefault="002B6FED" w:rsidP="002B6FED">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2B6FED" w:rsidRPr="006129B0" w:rsidRDefault="002B6FED" w:rsidP="002B6FED">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B6FED" w:rsidRPr="006129B0" w:rsidRDefault="002B6FED" w:rsidP="002B6FED">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4B3998">
        <w:rPr>
          <w:b/>
          <w:lang w:eastAsia="ru-RU"/>
        </w:rPr>
        <w:t xml:space="preserve">1 </w:t>
      </w:r>
      <w:r>
        <w:rPr>
          <w:b/>
          <w:lang w:eastAsia="ru-RU"/>
        </w:rPr>
        <w:t xml:space="preserve"> </w:t>
      </w:r>
      <w:r w:rsidRPr="006129B0">
        <w:rPr>
          <w:lang w:eastAsia="ru-RU"/>
        </w:rPr>
        <w:t>шт.</w:t>
      </w:r>
    </w:p>
    <w:p w:rsidR="002B6FED" w:rsidRPr="006129B0" w:rsidRDefault="002B6FED" w:rsidP="002B6FED">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2B6FED" w:rsidRPr="006129B0" w:rsidRDefault="002B6FED" w:rsidP="002B6FED">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2B6FED" w:rsidRPr="006129B0" w:rsidRDefault="002B6FED" w:rsidP="002B6FED">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2B6FED" w:rsidRPr="006129B0" w:rsidRDefault="002B6FED" w:rsidP="002B6FED">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2B6FED" w:rsidRPr="006129B0" w:rsidRDefault="002B6FED" w:rsidP="002B6FED">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2B6FED"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2B6FED" w:rsidRPr="00C456D2" w:rsidRDefault="002B6FED"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4B3998" w:rsidP="009E5828">
            <w:pPr>
              <w:suppressAutoHyphens w:val="0"/>
              <w:spacing w:after="0"/>
              <w:ind w:left="57"/>
              <w:jc w:val="center"/>
              <w:rPr>
                <w:rFonts w:cs="Arial"/>
                <w:lang w:eastAsia="ru-RU"/>
              </w:rPr>
            </w:pPr>
            <w:r>
              <w:rPr>
                <w:rFonts w:cs="Arial"/>
                <w:lang w:eastAsia="ru-RU"/>
              </w:rPr>
              <w:t>бутовый</w:t>
            </w:r>
            <w:r w:rsidR="002B6FED">
              <w:rPr>
                <w:rFonts w:cs="Arial"/>
                <w:lang w:eastAsia="ru-RU"/>
              </w:rPr>
              <w:t>,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4B3998" w:rsidP="004B3998">
            <w:pPr>
              <w:suppressAutoHyphens w:val="0"/>
              <w:spacing w:after="0"/>
              <w:ind w:left="57"/>
              <w:jc w:val="center"/>
              <w:rPr>
                <w:rFonts w:cs="Arial"/>
                <w:lang w:eastAsia="ru-RU"/>
              </w:rPr>
            </w:pPr>
            <w:r>
              <w:rPr>
                <w:rFonts w:cs="Arial"/>
                <w:lang w:eastAsia="ru-RU"/>
              </w:rPr>
              <w:t xml:space="preserve">трещины, отколы, состояние неудовлетворительное </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4B3998" w:rsidRDefault="004B3998" w:rsidP="009E5828">
            <w:pPr>
              <w:suppressAutoHyphens w:val="0"/>
              <w:spacing w:after="0"/>
              <w:ind w:left="57"/>
              <w:jc w:val="center"/>
              <w:rPr>
                <w:rFonts w:cs="Arial"/>
                <w:lang w:val="en-US" w:eastAsia="ru-RU"/>
              </w:rPr>
            </w:pPr>
            <w:r>
              <w:rPr>
                <w:rFonts w:cs="Arial"/>
                <w:lang w:eastAsia="ru-RU"/>
              </w:rPr>
              <w:t xml:space="preserve">брусчатые </w:t>
            </w:r>
          </w:p>
        </w:tc>
        <w:tc>
          <w:tcPr>
            <w:tcW w:w="2977" w:type="dxa"/>
            <w:tcBorders>
              <w:top w:val="single" w:sz="4" w:space="0" w:color="auto"/>
              <w:left w:val="single" w:sz="4" w:space="0" w:color="auto"/>
              <w:bottom w:val="single" w:sz="4" w:space="0" w:color="auto"/>
              <w:right w:val="single" w:sz="4" w:space="0" w:color="auto"/>
            </w:tcBorders>
            <w:vAlign w:val="center"/>
          </w:tcPr>
          <w:p w:rsidR="002B6FED" w:rsidRPr="00544860" w:rsidRDefault="00544860" w:rsidP="009E5828">
            <w:pPr>
              <w:suppressAutoHyphens w:val="0"/>
              <w:spacing w:after="0"/>
              <w:jc w:val="center"/>
              <w:rPr>
                <w:rFonts w:cs="Arial"/>
                <w:szCs w:val="20"/>
                <w:lang w:eastAsia="ru-RU"/>
              </w:rPr>
            </w:pPr>
            <w:r>
              <w:rPr>
                <w:rFonts w:cs="Arial"/>
                <w:szCs w:val="20"/>
                <w:lang w:eastAsia="ru-RU"/>
              </w:rPr>
              <w:t>гниль, состояние 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2B6FED" w:rsidRDefault="00544860" w:rsidP="009E5828">
            <w:pPr>
              <w:jc w:val="center"/>
            </w:pPr>
            <w:r>
              <w:t>у</w:t>
            </w:r>
            <w:r w:rsidR="002B6FED" w:rsidRPr="00674ABF">
              <w:t>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w:t>
            </w:r>
            <w:r w:rsidR="00544860">
              <w:rPr>
                <w:rFonts w:cs="Arial"/>
                <w:lang w:eastAsia="ru-RU"/>
              </w:rPr>
              <w:t>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9E5828">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B6FED" w:rsidRDefault="00544860" w:rsidP="009E5828">
            <w:pPr>
              <w:jc w:val="center"/>
            </w:pPr>
            <w:r>
              <w:t>гниль, небольшая просадка</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двойные створные</w:t>
            </w:r>
            <w:r w:rsidR="00544860">
              <w:rPr>
                <w:rFonts w:cs="Arial"/>
                <w:lang w:eastAsia="ru-RU"/>
              </w:rPr>
              <w:t>, глухие</w:t>
            </w:r>
          </w:p>
        </w:tc>
        <w:tc>
          <w:tcPr>
            <w:tcW w:w="2977" w:type="dxa"/>
            <w:vMerge w:val="restart"/>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2B6FED" w:rsidRPr="00C456D2" w:rsidRDefault="002B6FED" w:rsidP="009E5828">
            <w:pPr>
              <w:suppressAutoHyphens w:val="0"/>
              <w:spacing w:after="0"/>
              <w:jc w:val="center"/>
              <w:rPr>
                <w:rFonts w:cs="Arial"/>
                <w:szCs w:val="20"/>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2B6FED" w:rsidRPr="00C456D2" w:rsidRDefault="00544860" w:rsidP="009E5828">
            <w:pPr>
              <w:suppressAutoHyphens w:val="0"/>
              <w:spacing w:after="0"/>
              <w:ind w:left="57"/>
              <w:jc w:val="center"/>
              <w:rPr>
                <w:rFonts w:cs="Arial"/>
                <w:lang w:eastAsia="ru-RU"/>
              </w:rPr>
            </w:pPr>
            <w:r>
              <w:rPr>
                <w:rFonts w:cs="Arial"/>
                <w:lang w:eastAsia="ru-RU"/>
              </w:rPr>
              <w:t>филенча</w:t>
            </w:r>
            <w:r w:rsidR="002B6FED">
              <w:rPr>
                <w:rFonts w:cs="Arial"/>
                <w:lang w:eastAsia="ru-RU"/>
              </w:rPr>
              <w:t>тые</w:t>
            </w:r>
          </w:p>
        </w:tc>
        <w:tc>
          <w:tcPr>
            <w:tcW w:w="2977" w:type="dxa"/>
            <w:tcBorders>
              <w:top w:val="nil"/>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2B6FED" w:rsidRPr="00544860" w:rsidRDefault="00544860" w:rsidP="009E5828">
            <w:pPr>
              <w:suppressAutoHyphens w:val="0"/>
              <w:spacing w:after="0"/>
              <w:ind w:left="57"/>
              <w:jc w:val="center"/>
              <w:rPr>
                <w:rFonts w:cs="Arial"/>
                <w:lang w:val="en-US" w:eastAsia="ru-RU"/>
              </w:rPr>
            </w:pPr>
            <w:r>
              <w:rPr>
                <w:rFonts w:cs="Arial"/>
                <w:lang w:eastAsia="ru-RU"/>
              </w:rPr>
              <w:t>окрашено, оштукатурено</w:t>
            </w:r>
          </w:p>
        </w:tc>
        <w:tc>
          <w:tcPr>
            <w:tcW w:w="2977" w:type="dxa"/>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Pr="00C456D2" w:rsidRDefault="002B6FED"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Pr="00C456D2" w:rsidRDefault="002B6FED" w:rsidP="009E5828">
            <w:pPr>
              <w:suppressAutoHyphens w:val="0"/>
              <w:spacing w:after="0"/>
              <w:ind w:left="57"/>
              <w:jc w:val="center"/>
              <w:rPr>
                <w:rFonts w:cs="Arial"/>
                <w:lang w:eastAsia="ru-RU"/>
              </w:rPr>
            </w:pPr>
            <w:r w:rsidRPr="00C456D2">
              <w:rPr>
                <w:rFonts w:cs="Arial"/>
                <w:lang w:eastAsia="ru-RU"/>
              </w:rPr>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Удовлетворительное</w:t>
            </w:r>
          </w:p>
        </w:tc>
      </w:tr>
    </w:tbl>
    <w:p w:rsidR="002B6FED" w:rsidRPr="006129B0" w:rsidRDefault="002B6FED" w:rsidP="002B6FED">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2B6FED" w:rsidRPr="006129B0" w:rsidRDefault="002B6FED" w:rsidP="002B6FED">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2B6FED" w:rsidRPr="006129B0" w:rsidRDefault="002B6FED" w:rsidP="002B6FED">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2B6FED" w:rsidRPr="006129B0" w:rsidRDefault="002B6FED" w:rsidP="002B6FED">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B6FED" w:rsidRPr="006129B0" w:rsidTr="009E5828">
        <w:tc>
          <w:tcPr>
            <w:tcW w:w="2580"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83"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r>
              <w:rPr>
                <w:lang w:eastAsia="ru-RU"/>
              </w:rPr>
              <w:t>В.П. Проскуряков</w:t>
            </w:r>
          </w:p>
        </w:tc>
      </w:tr>
      <w:tr w:rsidR="002B6FED" w:rsidRPr="006129B0" w:rsidTr="009E5828">
        <w:tc>
          <w:tcPr>
            <w:tcW w:w="2580"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2B6FED" w:rsidRPr="006129B0" w:rsidRDefault="002B6FED" w:rsidP="009E5828">
            <w:pPr>
              <w:suppressAutoHyphens w:val="0"/>
              <w:spacing w:after="0"/>
              <w:jc w:val="left"/>
              <w:rPr>
                <w:lang w:eastAsia="ru-RU"/>
              </w:rPr>
            </w:pPr>
          </w:p>
        </w:tc>
        <w:tc>
          <w:tcPr>
            <w:tcW w:w="3402"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2B6FED" w:rsidRPr="006129B0" w:rsidRDefault="002B6FED" w:rsidP="002B6FED">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B6FED" w:rsidRPr="006129B0" w:rsidTr="009E5828">
        <w:tc>
          <w:tcPr>
            <w:tcW w:w="187"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55"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46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2B6FED" w:rsidRPr="006129B0" w:rsidRDefault="00D36DF3" w:rsidP="009E5828">
            <w:pPr>
              <w:suppressAutoHyphens w:val="0"/>
              <w:spacing w:after="0"/>
              <w:jc w:val="left"/>
              <w:rPr>
                <w:lang w:eastAsia="ru-RU"/>
              </w:rPr>
            </w:pPr>
            <w:r>
              <w:rPr>
                <w:lang w:eastAsia="ru-RU"/>
              </w:rPr>
              <w:t>6</w:t>
            </w:r>
          </w:p>
        </w:tc>
        <w:tc>
          <w:tcPr>
            <w:tcW w:w="25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2B6FED" w:rsidRDefault="002B6FED" w:rsidP="002B6FED">
      <w:pPr>
        <w:suppressAutoHyphens w:val="0"/>
        <w:spacing w:before="400" w:after="0"/>
        <w:jc w:val="left"/>
        <w:rPr>
          <w:lang w:eastAsia="ru-RU"/>
        </w:rPr>
      </w:pPr>
      <w:r w:rsidRPr="006129B0">
        <w:rPr>
          <w:lang w:eastAsia="ru-RU"/>
        </w:rPr>
        <w:t>М.П.</w:t>
      </w:r>
    </w:p>
    <w:p w:rsidR="00544860" w:rsidRDefault="00544860">
      <w:pPr>
        <w:suppressAutoHyphens w:val="0"/>
        <w:spacing w:after="0"/>
        <w:jc w:val="left"/>
        <w:rPr>
          <w:lang w:eastAsia="ru-RU"/>
        </w:rPr>
      </w:pPr>
      <w:r>
        <w:rPr>
          <w:lang w:eastAsia="ru-RU"/>
        </w:rPr>
        <w:br w:type="page"/>
      </w:r>
    </w:p>
    <w:p w:rsidR="009D6B6C" w:rsidRPr="006129B0" w:rsidRDefault="009D6B6C" w:rsidP="009D6B6C">
      <w:pPr>
        <w:spacing w:before="400" w:line="276" w:lineRule="auto"/>
        <w:jc w:val="center"/>
        <w:outlineLvl w:val="0"/>
        <w:rPr>
          <w:b/>
          <w:bCs/>
          <w:lang w:eastAsia="ru-RU"/>
        </w:rPr>
      </w:pPr>
      <w:r w:rsidRPr="006129B0">
        <w:rPr>
          <w:b/>
          <w:bCs/>
          <w:lang w:eastAsia="ru-RU"/>
        </w:rPr>
        <w:lastRenderedPageBreak/>
        <w:t>АКТ</w:t>
      </w:r>
    </w:p>
    <w:p w:rsidR="009D6B6C" w:rsidRDefault="009D6B6C" w:rsidP="009D6B6C">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9D6B6C" w:rsidRPr="006129B0" w:rsidRDefault="009D6B6C" w:rsidP="009D6B6C">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9D6B6C" w:rsidRPr="00830F7C" w:rsidRDefault="009D6B6C" w:rsidP="009D6B6C">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8</w:t>
      </w:r>
    </w:p>
    <w:p w:rsidR="009D6B6C" w:rsidRPr="006129B0" w:rsidRDefault="009D6B6C" w:rsidP="009D6B6C">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Pr="009D6B6C">
        <w:rPr>
          <w:color w:val="000000"/>
          <w:shd w:val="clear" w:color="auto" w:fill="FFFFFF"/>
        </w:rPr>
        <w:t>29:07:090901:291</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9D6B6C" w:rsidRPr="00830F7C" w:rsidRDefault="009D6B6C" w:rsidP="009D6B6C">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1967</w:t>
      </w:r>
    </w:p>
    <w:p w:rsidR="009D6B6C" w:rsidRDefault="009D6B6C" w:rsidP="009D6B6C">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9D6B6C" w:rsidRDefault="009D6B6C" w:rsidP="009D6B6C">
      <w:pPr>
        <w:suppressAutoHyphens w:val="0"/>
        <w:spacing w:after="0" w:line="276" w:lineRule="auto"/>
        <w:ind w:firstLine="567"/>
        <w:jc w:val="left"/>
        <w:rPr>
          <w:lang w:eastAsia="ru-RU"/>
        </w:rPr>
      </w:pPr>
      <w:r w:rsidRPr="006129B0">
        <w:rPr>
          <w:lang w:eastAsia="ru-RU"/>
        </w:rPr>
        <w:t xml:space="preserve">6. Степень фактического износа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9D6B6C" w:rsidRPr="006129B0" w:rsidRDefault="009D6B6C" w:rsidP="009D6B6C">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10. Наличие подвала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11. Наличие цокольного этажа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12. Наличие мансарды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13. Наличие мезонина  </w:t>
      </w:r>
    </w:p>
    <w:p w:rsidR="009D6B6C" w:rsidRPr="00830F7C" w:rsidRDefault="009D6B6C" w:rsidP="009D6B6C">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9D6B6C" w:rsidRPr="006129B0" w:rsidRDefault="009D6B6C" w:rsidP="009D6B6C">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9D6B6C" w:rsidRPr="006129B0" w:rsidRDefault="009D6B6C" w:rsidP="009D6B6C">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9D6B6C" w:rsidRPr="006129B0" w:rsidRDefault="009D6B6C" w:rsidP="009D6B6C">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6B6C" w:rsidRPr="006129B0" w:rsidRDefault="009D6B6C" w:rsidP="009D6B6C">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lang w:eastAsia="ru-RU"/>
        </w:rPr>
        <w:t>1469</w:t>
      </w:r>
      <w:r w:rsidRPr="006129B0">
        <w:rPr>
          <w:lang w:eastAsia="ru-RU"/>
        </w:rPr>
        <w:t xml:space="preserve"> куб. м</w:t>
      </w:r>
    </w:p>
    <w:p w:rsidR="009D6B6C" w:rsidRPr="006129B0" w:rsidRDefault="009D6B6C" w:rsidP="009D6B6C">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9D6B6C" w:rsidRPr="006129B0" w:rsidRDefault="009D6B6C" w:rsidP="009D6B6C">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406,2  </w:t>
      </w:r>
      <w:r w:rsidRPr="006129B0">
        <w:rPr>
          <w:lang w:eastAsia="ru-RU"/>
        </w:rPr>
        <w:t>кв. м</w:t>
      </w:r>
    </w:p>
    <w:p w:rsidR="009D6B6C" w:rsidRPr="006129B0" w:rsidRDefault="009D6B6C" w:rsidP="009D6B6C">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Pr>
          <w:lang w:eastAsia="ru-RU"/>
        </w:rPr>
        <w:t>280,7</w:t>
      </w:r>
      <w:r w:rsidRPr="006129B0">
        <w:rPr>
          <w:b/>
          <w:lang w:eastAsia="ru-RU"/>
        </w:rPr>
        <w:t xml:space="preserve"> </w:t>
      </w:r>
      <w:r w:rsidRPr="006129B0">
        <w:rPr>
          <w:lang w:eastAsia="ru-RU"/>
        </w:rPr>
        <w:t>кв. м</w:t>
      </w:r>
    </w:p>
    <w:p w:rsidR="009D6B6C" w:rsidRPr="006129B0" w:rsidRDefault="009D6B6C" w:rsidP="009D6B6C">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9D6B6C" w:rsidRPr="006129B0" w:rsidRDefault="009D6B6C" w:rsidP="009D6B6C">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9D6B6C" w:rsidRPr="006129B0" w:rsidRDefault="009D6B6C" w:rsidP="009D6B6C">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9D6B6C" w:rsidRPr="006129B0" w:rsidRDefault="009D6B6C" w:rsidP="009D6B6C">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9D6B6C" w:rsidRPr="006129B0" w:rsidRDefault="009D6B6C" w:rsidP="009D6B6C">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9D6B6C" w:rsidRPr="006129B0" w:rsidRDefault="009D6B6C" w:rsidP="009D6B6C">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9D6B6C" w:rsidRPr="006129B0" w:rsidRDefault="009D6B6C" w:rsidP="009D6B6C">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9D6B6C" w:rsidRPr="006129B0" w:rsidRDefault="009D6B6C" w:rsidP="009D6B6C">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D6B6C"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9D6B6C" w:rsidRPr="00C456D2" w:rsidRDefault="009D6B6C"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4B3998" w:rsidRDefault="009D6B6C" w:rsidP="009E5828">
            <w:pPr>
              <w:suppressAutoHyphens w:val="0"/>
              <w:spacing w:after="0"/>
              <w:ind w:left="57"/>
              <w:jc w:val="center"/>
              <w:rPr>
                <w:rFonts w:cs="Arial"/>
                <w:lang w:val="en-US" w:eastAsia="ru-RU"/>
              </w:rPr>
            </w:pPr>
            <w:r>
              <w:rPr>
                <w:rFonts w:cs="Arial"/>
                <w:lang w:eastAsia="ru-RU"/>
              </w:rPr>
              <w:t xml:space="preserve">брусчатые </w:t>
            </w:r>
          </w:p>
        </w:tc>
        <w:tc>
          <w:tcPr>
            <w:tcW w:w="2977" w:type="dxa"/>
            <w:tcBorders>
              <w:top w:val="single" w:sz="4" w:space="0" w:color="auto"/>
              <w:left w:val="single" w:sz="4" w:space="0" w:color="auto"/>
              <w:bottom w:val="single" w:sz="4" w:space="0" w:color="auto"/>
              <w:right w:val="single" w:sz="4" w:space="0" w:color="auto"/>
            </w:tcBorders>
            <w:vAlign w:val="center"/>
          </w:tcPr>
          <w:p w:rsidR="009D6B6C" w:rsidRPr="00544860" w:rsidRDefault="009D6B6C" w:rsidP="009E5828">
            <w:pPr>
              <w:suppressAutoHyphens w:val="0"/>
              <w:spacing w:after="0"/>
              <w:jc w:val="center"/>
              <w:rPr>
                <w:rFonts w:cs="Arial"/>
                <w:szCs w:val="20"/>
                <w:lang w:eastAsia="ru-RU"/>
              </w:rP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sidRPr="009D6B6C">
              <w:t>удовлетворительное</w:t>
            </w:r>
          </w:p>
        </w:tc>
      </w:tr>
      <w:tr w:rsidR="009D6B6C" w:rsidRPr="00C456D2" w:rsidTr="009E5828">
        <w:trPr>
          <w:cantSplit/>
        </w:trPr>
        <w:tc>
          <w:tcPr>
            <w:tcW w:w="3685" w:type="dxa"/>
            <w:tcBorders>
              <w:top w:val="nil"/>
              <w:left w:val="single" w:sz="4" w:space="0" w:color="auto"/>
              <w:bottom w:val="nil"/>
              <w:right w:val="single" w:sz="4" w:space="0" w:color="auto"/>
            </w:tcBorders>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w:t>
            </w:r>
            <w:r>
              <w:rPr>
                <w:rFonts w:cs="Arial"/>
                <w:lang w:eastAsia="ru-RU"/>
              </w:rPr>
              <w:t>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9D6B6C" w:rsidRPr="00C456D2" w:rsidRDefault="009D6B6C" w:rsidP="009E5828">
            <w:pPr>
              <w:suppressAutoHyphens w:val="0"/>
              <w:spacing w:after="0"/>
              <w:jc w:val="center"/>
              <w:rPr>
                <w:rFonts w:cs="Arial"/>
                <w:szCs w:val="20"/>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филенчатые</w:t>
            </w:r>
          </w:p>
        </w:tc>
        <w:tc>
          <w:tcPr>
            <w:tcW w:w="2977" w:type="dxa"/>
            <w:tcBorders>
              <w:top w:val="nil"/>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9D6B6C" w:rsidRPr="00544860" w:rsidRDefault="009D6B6C" w:rsidP="009E5828">
            <w:pPr>
              <w:suppressAutoHyphens w:val="0"/>
              <w:spacing w:after="0"/>
              <w:ind w:left="57"/>
              <w:jc w:val="center"/>
              <w:rPr>
                <w:rFonts w:cs="Arial"/>
                <w:lang w:val="en-US" w:eastAsia="ru-RU"/>
              </w:rPr>
            </w:pPr>
            <w:r>
              <w:rPr>
                <w:rFonts w:cs="Arial"/>
                <w:lang w:eastAsia="ru-RU"/>
              </w:rPr>
              <w:t>окрашено, оклеено обоями</w:t>
            </w:r>
          </w:p>
        </w:tc>
        <w:tc>
          <w:tcPr>
            <w:tcW w:w="2977" w:type="dxa"/>
            <w:tcBorders>
              <w:top w:val="single" w:sz="4" w:space="0" w:color="auto"/>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9D6B6C" w:rsidRDefault="009D6B6C" w:rsidP="009E5828">
            <w:pPr>
              <w:jc w:val="center"/>
            </w:pP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Pr="00C456D2" w:rsidRDefault="009D6B6C"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rPr>
          <w:cantSplit/>
        </w:trPr>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jc w:val="left"/>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9D6B6C" w:rsidRPr="00C456D2" w:rsidRDefault="009D6B6C" w:rsidP="009D6B6C">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p>
        </w:tc>
      </w:tr>
    </w:tbl>
    <w:p w:rsidR="009D6B6C" w:rsidRPr="006129B0" w:rsidRDefault="009D6B6C" w:rsidP="009D6B6C">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9D6B6C" w:rsidRPr="006129B0" w:rsidRDefault="009D6B6C" w:rsidP="009D6B6C">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9D6B6C" w:rsidRPr="006129B0" w:rsidRDefault="009D6B6C" w:rsidP="009D6B6C">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9D6B6C" w:rsidRPr="006129B0" w:rsidRDefault="009D6B6C" w:rsidP="009D6B6C">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D6B6C" w:rsidRPr="006129B0" w:rsidTr="009E5828">
        <w:tc>
          <w:tcPr>
            <w:tcW w:w="2580"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283"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r>
              <w:rPr>
                <w:lang w:eastAsia="ru-RU"/>
              </w:rPr>
              <w:t>В.П. Проскуряков</w:t>
            </w:r>
          </w:p>
        </w:tc>
      </w:tr>
      <w:tr w:rsidR="009D6B6C" w:rsidRPr="006129B0" w:rsidTr="009E5828">
        <w:tc>
          <w:tcPr>
            <w:tcW w:w="2580" w:type="dxa"/>
            <w:tcBorders>
              <w:top w:val="nil"/>
              <w:left w:val="nil"/>
              <w:bottom w:val="nil"/>
              <w:right w:val="nil"/>
            </w:tcBorders>
          </w:tcPr>
          <w:p w:rsidR="009D6B6C" w:rsidRPr="006129B0" w:rsidRDefault="009D6B6C"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9D6B6C" w:rsidRPr="006129B0" w:rsidRDefault="009D6B6C" w:rsidP="009E5828">
            <w:pPr>
              <w:suppressAutoHyphens w:val="0"/>
              <w:spacing w:after="0"/>
              <w:jc w:val="left"/>
              <w:rPr>
                <w:lang w:eastAsia="ru-RU"/>
              </w:rPr>
            </w:pPr>
          </w:p>
        </w:tc>
        <w:tc>
          <w:tcPr>
            <w:tcW w:w="3402" w:type="dxa"/>
            <w:tcBorders>
              <w:top w:val="nil"/>
              <w:left w:val="nil"/>
              <w:bottom w:val="nil"/>
              <w:right w:val="nil"/>
            </w:tcBorders>
          </w:tcPr>
          <w:p w:rsidR="009D6B6C" w:rsidRPr="006129B0" w:rsidRDefault="009D6B6C"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9D6B6C" w:rsidRPr="006129B0" w:rsidRDefault="009D6B6C" w:rsidP="009D6B6C">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D6B6C" w:rsidRPr="006129B0" w:rsidTr="009E5828">
        <w:tc>
          <w:tcPr>
            <w:tcW w:w="187"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255"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465" w:type="dxa"/>
            <w:tcBorders>
              <w:top w:val="nil"/>
              <w:left w:val="nil"/>
              <w:bottom w:val="nil"/>
              <w:right w:val="nil"/>
            </w:tcBorders>
            <w:vAlign w:val="bottom"/>
          </w:tcPr>
          <w:p w:rsidR="009D6B6C" w:rsidRPr="006129B0" w:rsidRDefault="009D6B6C"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9D6B6C" w:rsidRPr="006129B0" w:rsidRDefault="00D36DF3" w:rsidP="009E5828">
            <w:pPr>
              <w:suppressAutoHyphens w:val="0"/>
              <w:spacing w:after="0"/>
              <w:jc w:val="left"/>
              <w:rPr>
                <w:lang w:eastAsia="ru-RU"/>
              </w:rPr>
            </w:pPr>
            <w:r>
              <w:rPr>
                <w:lang w:eastAsia="ru-RU"/>
              </w:rPr>
              <w:t>6</w:t>
            </w:r>
          </w:p>
        </w:tc>
        <w:tc>
          <w:tcPr>
            <w:tcW w:w="255" w:type="dxa"/>
            <w:tcBorders>
              <w:top w:val="nil"/>
              <w:left w:val="nil"/>
              <w:bottom w:val="nil"/>
              <w:right w:val="nil"/>
            </w:tcBorders>
            <w:vAlign w:val="bottom"/>
          </w:tcPr>
          <w:p w:rsidR="009D6B6C" w:rsidRPr="006129B0" w:rsidRDefault="009D6B6C"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9D6B6C" w:rsidRDefault="009D6B6C" w:rsidP="009D6B6C">
      <w:pPr>
        <w:suppressAutoHyphens w:val="0"/>
        <w:spacing w:before="400" w:after="0"/>
        <w:jc w:val="left"/>
        <w:rPr>
          <w:lang w:eastAsia="ru-RU"/>
        </w:rPr>
      </w:pPr>
      <w:r w:rsidRPr="006129B0">
        <w:rPr>
          <w:lang w:eastAsia="ru-RU"/>
        </w:rPr>
        <w:t>М.П.</w:t>
      </w:r>
    </w:p>
    <w:p w:rsidR="009E5828" w:rsidRDefault="009E5828">
      <w:pPr>
        <w:suppressAutoHyphens w:val="0"/>
        <w:spacing w:after="0"/>
        <w:jc w:val="left"/>
        <w:rPr>
          <w:lang w:eastAsia="ru-RU"/>
        </w:rPr>
      </w:pPr>
      <w:r>
        <w:rPr>
          <w:lang w:eastAsia="ru-RU"/>
        </w:rPr>
        <w:br w:type="page"/>
      </w:r>
    </w:p>
    <w:p w:rsidR="009E5828" w:rsidRPr="00C214F9" w:rsidRDefault="009E5828" w:rsidP="009E5828">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6)</w:t>
      </w:r>
    </w:p>
    <w:p w:rsidR="009E5828" w:rsidRPr="00C214F9" w:rsidRDefault="009E5828" w:rsidP="009E5828">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w:t>
      </w:r>
      <w:r w:rsidR="00D36DF3">
        <w:rPr>
          <w:rFonts w:cs="Arial"/>
          <w:sz w:val="20"/>
          <w:szCs w:val="20"/>
          <w:lang w:eastAsia="ru-RU"/>
        </w:rPr>
        <w:t>2026</w:t>
      </w:r>
      <w:r w:rsidRPr="00C214F9">
        <w:rPr>
          <w:rFonts w:cs="Arial"/>
          <w:sz w:val="20"/>
          <w:szCs w:val="20"/>
          <w:lang w:eastAsia="ru-RU"/>
        </w:rPr>
        <w:t xml:space="preserve">  г.</w:t>
      </w:r>
    </w:p>
    <w:p w:rsidR="009E5828" w:rsidRPr="00ED6F8A" w:rsidRDefault="009E5828" w:rsidP="009E5828">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9E5828" w:rsidRPr="00ED6F8A" w:rsidRDefault="009E5828" w:rsidP="009E5828">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E5828" w:rsidRPr="00ED6F8A" w:rsidRDefault="009E5828" w:rsidP="009E58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E5828" w:rsidRPr="00ED6F8A" w:rsidRDefault="009E5828" w:rsidP="009E58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E5828" w:rsidRPr="00ED6F8A" w:rsidTr="009E5828">
        <w:tc>
          <w:tcPr>
            <w:tcW w:w="187" w:type="dxa"/>
            <w:vAlign w:val="bottom"/>
            <w:hideMark/>
          </w:tcPr>
          <w:p w:rsidR="009E5828" w:rsidRPr="00ED6F8A" w:rsidRDefault="009E5828" w:rsidP="009E5828">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E5828" w:rsidRPr="00ED6F8A" w:rsidRDefault="009E5828" w:rsidP="009E582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E5828" w:rsidRPr="00ED6F8A" w:rsidRDefault="009E5828" w:rsidP="009E5828">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E5828" w:rsidRPr="00ED6F8A" w:rsidRDefault="009E5828" w:rsidP="009E582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E5828" w:rsidRPr="00ED6F8A" w:rsidRDefault="009E5828" w:rsidP="009E5828">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E5828" w:rsidRPr="00ED6F8A" w:rsidRDefault="00D36DF3" w:rsidP="009E582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9E5828" w:rsidRPr="00ED6F8A" w:rsidRDefault="009E5828" w:rsidP="009E5828">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9E5828" w:rsidRPr="00ED6F8A" w:rsidRDefault="009E5828" w:rsidP="009E5828">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9E5828" w:rsidRPr="006129B0" w:rsidRDefault="009E5828" w:rsidP="009E5828">
      <w:pPr>
        <w:spacing w:before="400" w:line="276" w:lineRule="auto"/>
        <w:jc w:val="center"/>
        <w:outlineLvl w:val="0"/>
        <w:rPr>
          <w:b/>
          <w:bCs/>
          <w:lang w:eastAsia="ru-RU"/>
        </w:rPr>
      </w:pPr>
      <w:r w:rsidRPr="006129B0">
        <w:rPr>
          <w:b/>
          <w:bCs/>
          <w:lang w:eastAsia="ru-RU"/>
        </w:rPr>
        <w:t>АКТ</w:t>
      </w:r>
    </w:p>
    <w:p w:rsidR="009E5828" w:rsidRDefault="009E5828" w:rsidP="009E58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9E5828" w:rsidRPr="006129B0" w:rsidRDefault="009E5828" w:rsidP="009E58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9E5828" w:rsidRPr="006129B0" w:rsidRDefault="009E5828" w:rsidP="009E58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60</w:t>
      </w:r>
    </w:p>
    <w:p w:rsidR="009E5828" w:rsidRPr="006129B0" w:rsidRDefault="009E5828" w:rsidP="009E58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Pr>
          <w:lang w:eastAsia="ru-RU"/>
        </w:rPr>
        <w:t xml:space="preserve"> </w:t>
      </w:r>
      <w:r w:rsidRPr="009E5828">
        <w:rPr>
          <w:color w:val="000000"/>
          <w:shd w:val="clear" w:color="auto" w:fill="FFFFFF"/>
        </w:rPr>
        <w:t>29:07:090903:1243</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4. Год постройки  </w:t>
      </w:r>
      <w:r w:rsidR="0022432D">
        <w:rPr>
          <w:lang w:eastAsia="ru-RU"/>
        </w:rPr>
        <w:t>1939</w:t>
      </w:r>
    </w:p>
    <w:p w:rsidR="009E5828" w:rsidRDefault="009E5828" w:rsidP="009E58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22432D">
        <w:rPr>
          <w:lang w:eastAsia="ru-RU"/>
        </w:rPr>
        <w:t>6</w:t>
      </w:r>
      <w:r>
        <w:rPr>
          <w:lang w:eastAsia="ru-RU"/>
        </w:rPr>
        <w:t>1</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9E5828" w:rsidRPr="006129B0" w:rsidRDefault="009E5828" w:rsidP="009E58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9. Количество этажей  </w:t>
      </w:r>
      <w:r w:rsidR="0022432D">
        <w:rPr>
          <w:b/>
          <w:lang w:eastAsia="ru-RU"/>
        </w:rPr>
        <w:t>1</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10. Наличие подвала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12. Наличие мансарды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13. Наличие мезонина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14. Количество квартир  </w:t>
      </w:r>
      <w:r w:rsidR="0022432D">
        <w:rPr>
          <w:b/>
          <w:lang w:eastAsia="ru-RU"/>
        </w:rPr>
        <w:t>4</w:t>
      </w:r>
    </w:p>
    <w:p w:rsidR="009E5828" w:rsidRPr="006129B0" w:rsidRDefault="009E5828" w:rsidP="009E58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9E5828" w:rsidRPr="006129B0" w:rsidRDefault="009E5828" w:rsidP="009E58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9E5828" w:rsidRPr="006129B0" w:rsidRDefault="009E5828" w:rsidP="009E58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E5828" w:rsidRPr="006129B0" w:rsidRDefault="009E5828" w:rsidP="009E58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22432D">
        <w:rPr>
          <w:b/>
          <w:lang w:eastAsia="ru-RU"/>
        </w:rPr>
        <w:t xml:space="preserve">  </w:t>
      </w:r>
      <w:r>
        <w:rPr>
          <w:b/>
          <w:lang w:eastAsia="ru-RU"/>
        </w:rPr>
        <w:t xml:space="preserve"> </w:t>
      </w:r>
      <w:r w:rsidRPr="006129B0">
        <w:rPr>
          <w:lang w:eastAsia="ru-RU"/>
        </w:rPr>
        <w:t>куб. м</w:t>
      </w:r>
    </w:p>
    <w:p w:rsidR="009E5828" w:rsidRPr="006129B0" w:rsidRDefault="009E5828" w:rsidP="009E58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9E5828" w:rsidRPr="006129B0" w:rsidRDefault="009E5828" w:rsidP="009E58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22432D">
        <w:rPr>
          <w:lang w:eastAsia="ru-RU"/>
        </w:rPr>
        <w:t xml:space="preserve">337,9 </w:t>
      </w:r>
      <w:r>
        <w:rPr>
          <w:lang w:eastAsia="ru-RU"/>
        </w:rPr>
        <w:t xml:space="preserve"> </w:t>
      </w:r>
      <w:r w:rsidRPr="006129B0">
        <w:rPr>
          <w:lang w:eastAsia="ru-RU"/>
        </w:rPr>
        <w:t>кв. м</w:t>
      </w:r>
    </w:p>
    <w:p w:rsidR="009E5828" w:rsidRPr="006129B0" w:rsidRDefault="009E5828" w:rsidP="009E58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22432D">
        <w:rPr>
          <w:lang w:eastAsia="ru-RU"/>
        </w:rPr>
        <w:t>179,8</w:t>
      </w:r>
      <w:r>
        <w:rPr>
          <w:b/>
          <w:lang w:eastAsia="ru-RU"/>
        </w:rPr>
        <w:t xml:space="preserve"> </w:t>
      </w:r>
      <w:r w:rsidRPr="006129B0">
        <w:rPr>
          <w:b/>
          <w:lang w:eastAsia="ru-RU"/>
        </w:rPr>
        <w:t xml:space="preserve"> </w:t>
      </w:r>
      <w:r w:rsidRPr="006129B0">
        <w:rPr>
          <w:lang w:eastAsia="ru-RU"/>
        </w:rPr>
        <w:t>кв. м</w:t>
      </w:r>
    </w:p>
    <w:p w:rsidR="009E5828" w:rsidRPr="006129B0" w:rsidRDefault="009E5828" w:rsidP="009E5828">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9E5828" w:rsidRPr="006129B0" w:rsidRDefault="009E5828" w:rsidP="009E58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9E5828" w:rsidRPr="006129B0" w:rsidRDefault="009E5828" w:rsidP="009E58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432D">
        <w:rPr>
          <w:lang w:eastAsia="ru-RU"/>
        </w:rPr>
        <w:t xml:space="preserve"> </w:t>
      </w:r>
      <w:r>
        <w:rPr>
          <w:b/>
          <w:lang w:eastAsia="ru-RU"/>
        </w:rPr>
        <w:t xml:space="preserve"> </w:t>
      </w:r>
      <w:r w:rsidRPr="006129B0">
        <w:rPr>
          <w:lang w:eastAsia="ru-RU"/>
        </w:rPr>
        <w:t>шт.</w:t>
      </w:r>
    </w:p>
    <w:p w:rsidR="009E5828" w:rsidRPr="006129B0" w:rsidRDefault="009E5828" w:rsidP="009E58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9E5828" w:rsidRPr="006129B0" w:rsidRDefault="009E5828" w:rsidP="009E58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9E5828" w:rsidRPr="006129B0" w:rsidRDefault="009E5828" w:rsidP="009E58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9E5828" w:rsidRPr="006129B0" w:rsidRDefault="009E5828" w:rsidP="009E58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9E5828" w:rsidRPr="006129B0" w:rsidRDefault="009E5828" w:rsidP="009E58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E5828"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9E5828" w:rsidRPr="00C456D2" w:rsidRDefault="009E5828"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трещины, деформации</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кирпичные </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отставание штукатурки</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кирпичные</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sidRPr="0022432D">
              <w:rPr>
                <w:rFonts w:cs="Arial"/>
                <w:szCs w:val="20"/>
                <w:lang w:eastAsia="ru-RU"/>
              </w:rPr>
              <w:t>трещины, отставание штукатурки</w:t>
            </w:r>
          </w:p>
        </w:tc>
      </w:tr>
      <w:tr w:rsidR="009E5828" w:rsidRPr="00C456D2" w:rsidTr="009E5828">
        <w:trPr>
          <w:cantSplit/>
        </w:trPr>
        <w:tc>
          <w:tcPr>
            <w:tcW w:w="3685" w:type="dxa"/>
            <w:tcBorders>
              <w:top w:val="nil"/>
              <w:left w:val="single" w:sz="4" w:space="0" w:color="auto"/>
              <w:bottom w:val="nil"/>
              <w:right w:val="single" w:sz="4" w:space="0" w:color="auto"/>
            </w:tcBorders>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провисание, гниль концов балок</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22432D">
            <w:pPr>
              <w:suppressAutoHyphens w:val="0"/>
              <w:spacing w:after="0"/>
              <w:jc w:val="center"/>
              <w:rPr>
                <w:rFonts w:cs="Arial"/>
                <w:szCs w:val="20"/>
                <w:lang w:eastAsia="ru-RU"/>
              </w:rPr>
            </w:pPr>
            <w:r>
              <w:rPr>
                <w:rFonts w:cs="Arial"/>
                <w:szCs w:val="20"/>
                <w:lang w:eastAsia="ru-RU"/>
              </w:rPr>
              <w:t>протечки, ослабление крепления листов</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22432D">
            <w:pPr>
              <w:suppressAutoHyphens w:val="0"/>
              <w:spacing w:after="0"/>
              <w:ind w:left="57"/>
              <w:jc w:val="center"/>
              <w:rPr>
                <w:rFonts w:cs="Arial"/>
                <w:lang w:eastAsia="ru-RU"/>
              </w:rPr>
            </w:pPr>
            <w:r>
              <w:rPr>
                <w:rFonts w:cs="Arial"/>
                <w:lang w:eastAsia="ru-RU"/>
              </w:rPr>
              <w:t xml:space="preserve">бетонные и </w:t>
            </w:r>
            <w:r w:rsidR="009E5828">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расшатанность, гниль</w:t>
            </w:r>
          </w:p>
        </w:tc>
      </w:tr>
      <w:tr w:rsidR="009E5828" w:rsidRPr="00C456D2" w:rsidTr="009E5828">
        <w:trPr>
          <w:cantSplit/>
        </w:trPr>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jc w:val="left"/>
              <w:rPr>
                <w:rFonts w:cs="Arial"/>
                <w:szCs w:val="20"/>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филенчатые </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откос</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потолок обшит </w:t>
            </w:r>
            <w:proofErr w:type="spellStart"/>
            <w:r>
              <w:rPr>
                <w:rFonts w:cs="Arial"/>
                <w:lang w:eastAsia="ru-RU"/>
              </w:rPr>
              <w:t>оргалитом</w:t>
            </w:r>
            <w:proofErr w:type="spellEnd"/>
            <w:r>
              <w:rPr>
                <w:rFonts w:cs="Arial"/>
                <w:lang w:eastAsia="ru-RU"/>
              </w:rPr>
              <w:t xml:space="preserve">, окрашен, стены окрашены </w:t>
            </w:r>
          </w:p>
        </w:tc>
        <w:tc>
          <w:tcPr>
            <w:tcW w:w="2977" w:type="dxa"/>
            <w:tcBorders>
              <w:top w:val="single" w:sz="4" w:space="0" w:color="auto"/>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потемнение окрасочного слоя, трещины</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Pr="00C456D2" w:rsidRDefault="009E5828"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Pr="00C456D2" w:rsidRDefault="009E5828" w:rsidP="009E5828">
            <w:pPr>
              <w:suppressAutoHyphens w:val="0"/>
              <w:spacing w:after="0"/>
              <w:ind w:left="57"/>
              <w:jc w:val="center"/>
              <w:rPr>
                <w:rFonts w:cs="Arial"/>
                <w:lang w:eastAsia="ru-RU"/>
              </w:rPr>
            </w:pPr>
            <w:r w:rsidRPr="00C456D2">
              <w:rPr>
                <w:rFonts w:cs="Arial"/>
                <w:lang w:eastAsia="ru-RU"/>
              </w:rPr>
              <w:t>Удовлетворительное</w:t>
            </w:r>
          </w:p>
        </w:tc>
      </w:tr>
      <w:tr w:rsidR="009E5828" w:rsidRPr="00C456D2" w:rsidTr="009E5828">
        <w:trPr>
          <w:cantSplit/>
        </w:trPr>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трещины, сколы, истертость</w:t>
            </w:r>
          </w:p>
        </w:tc>
      </w:tr>
    </w:tbl>
    <w:p w:rsidR="009E5828" w:rsidRPr="006129B0" w:rsidRDefault="009E5828" w:rsidP="009E5828">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9E5828" w:rsidRPr="006129B0" w:rsidRDefault="009E5828" w:rsidP="009E5828">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9E5828" w:rsidRPr="006129B0" w:rsidRDefault="009E5828" w:rsidP="009E5828">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9E5828" w:rsidRPr="006129B0" w:rsidRDefault="009E5828" w:rsidP="009E5828">
      <w:pPr>
        <w:pBdr>
          <w:top w:val="single" w:sz="4" w:space="1" w:color="auto"/>
        </w:pBdr>
        <w:suppressAutoHyphens w:val="0"/>
        <w:spacing w:after="240"/>
        <w:jc w:val="center"/>
        <w:rPr>
          <w:lang w:eastAsia="ru-RU"/>
        </w:rPr>
      </w:pPr>
      <w:r w:rsidRPr="006B3215">
        <w:rPr>
          <w:lang w:eastAsia="ru-RU"/>
        </w:rPr>
        <w:lastRenderedPageBreak/>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E5828" w:rsidRPr="006129B0" w:rsidTr="009E5828">
        <w:tc>
          <w:tcPr>
            <w:tcW w:w="2580"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283"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r>
              <w:rPr>
                <w:lang w:eastAsia="ru-RU"/>
              </w:rPr>
              <w:t>В.П. Проскуряков</w:t>
            </w:r>
          </w:p>
        </w:tc>
      </w:tr>
      <w:tr w:rsidR="009E5828" w:rsidRPr="006129B0" w:rsidTr="009E5828">
        <w:tc>
          <w:tcPr>
            <w:tcW w:w="2580" w:type="dxa"/>
            <w:tcBorders>
              <w:top w:val="nil"/>
              <w:left w:val="nil"/>
              <w:bottom w:val="nil"/>
              <w:right w:val="nil"/>
            </w:tcBorders>
          </w:tcPr>
          <w:p w:rsidR="009E5828" w:rsidRPr="006129B0" w:rsidRDefault="009E5828"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9E5828" w:rsidRPr="006129B0" w:rsidRDefault="009E5828" w:rsidP="009E5828">
            <w:pPr>
              <w:suppressAutoHyphens w:val="0"/>
              <w:spacing w:after="0"/>
              <w:jc w:val="left"/>
              <w:rPr>
                <w:lang w:eastAsia="ru-RU"/>
              </w:rPr>
            </w:pPr>
          </w:p>
        </w:tc>
        <w:tc>
          <w:tcPr>
            <w:tcW w:w="3402" w:type="dxa"/>
            <w:tcBorders>
              <w:top w:val="nil"/>
              <w:left w:val="nil"/>
              <w:bottom w:val="nil"/>
              <w:right w:val="nil"/>
            </w:tcBorders>
          </w:tcPr>
          <w:p w:rsidR="009E5828" w:rsidRPr="006129B0" w:rsidRDefault="009E5828"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9E5828" w:rsidRPr="006129B0" w:rsidRDefault="009E5828" w:rsidP="009E5828">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E5828" w:rsidRPr="006129B0" w:rsidTr="009E5828">
        <w:tc>
          <w:tcPr>
            <w:tcW w:w="187"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255"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465" w:type="dxa"/>
            <w:tcBorders>
              <w:top w:val="nil"/>
              <w:left w:val="nil"/>
              <w:bottom w:val="nil"/>
              <w:right w:val="nil"/>
            </w:tcBorders>
            <w:vAlign w:val="bottom"/>
          </w:tcPr>
          <w:p w:rsidR="009E5828" w:rsidRPr="006129B0" w:rsidRDefault="009E5828"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9E5828" w:rsidRPr="006129B0" w:rsidRDefault="00D36DF3" w:rsidP="009E5828">
            <w:pPr>
              <w:suppressAutoHyphens w:val="0"/>
              <w:spacing w:after="0"/>
              <w:jc w:val="left"/>
              <w:rPr>
                <w:lang w:eastAsia="ru-RU"/>
              </w:rPr>
            </w:pPr>
            <w:r>
              <w:rPr>
                <w:lang w:eastAsia="ru-RU"/>
              </w:rPr>
              <w:t>6</w:t>
            </w:r>
          </w:p>
        </w:tc>
        <w:tc>
          <w:tcPr>
            <w:tcW w:w="255" w:type="dxa"/>
            <w:tcBorders>
              <w:top w:val="nil"/>
              <w:left w:val="nil"/>
              <w:bottom w:val="nil"/>
              <w:right w:val="nil"/>
            </w:tcBorders>
            <w:vAlign w:val="bottom"/>
          </w:tcPr>
          <w:p w:rsidR="009E5828" w:rsidRPr="006129B0" w:rsidRDefault="009E5828"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9E5828" w:rsidRDefault="009E5828" w:rsidP="009E5828">
      <w:pPr>
        <w:suppressAutoHyphens w:val="0"/>
        <w:spacing w:before="400" w:after="0"/>
        <w:jc w:val="left"/>
        <w:rPr>
          <w:lang w:eastAsia="ru-RU"/>
        </w:rPr>
      </w:pPr>
      <w:r w:rsidRPr="006129B0">
        <w:rPr>
          <w:lang w:eastAsia="ru-RU"/>
        </w:rPr>
        <w:t>М.П.</w:t>
      </w:r>
    </w:p>
    <w:p w:rsidR="004A7DAF" w:rsidRPr="006129B0" w:rsidRDefault="004A7DAF" w:rsidP="00DA2C28">
      <w:pPr>
        <w:suppressAutoHyphens w:val="0"/>
        <w:spacing w:after="0"/>
        <w:jc w:val="left"/>
        <w:rPr>
          <w:lang w:eastAsia="ru-RU"/>
        </w:rPr>
      </w:pPr>
    </w:p>
    <w:p w:rsidR="00490446" w:rsidRPr="00ED6F8A" w:rsidRDefault="009125DE" w:rsidP="00490446">
      <w:pPr>
        <w:autoSpaceDE w:val="0"/>
        <w:spacing w:after="0"/>
        <w:ind w:left="4956" w:firstLine="708"/>
        <w:contextualSpacing/>
        <w:jc w:val="center"/>
        <w:rPr>
          <w:b/>
          <w:sz w:val="22"/>
          <w:szCs w:val="22"/>
        </w:rPr>
      </w:pPr>
      <w:r>
        <w:rPr>
          <w:b/>
          <w:sz w:val="22"/>
          <w:szCs w:val="22"/>
        </w:rPr>
        <w:t>Приложение № 4</w:t>
      </w:r>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D36DF3"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D36DF3"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18235E" w:rsidP="00A22164">
      <w:pPr>
        <w:pStyle w:val="a9"/>
        <w:jc w:val="right"/>
        <w:rPr>
          <w:sz w:val="22"/>
          <w:szCs w:val="22"/>
        </w:rPr>
      </w:pPr>
      <w:r>
        <w:rPr>
          <w:sz w:val="22"/>
          <w:szCs w:val="22"/>
        </w:rPr>
        <w:t xml:space="preserve">от «___» __________ </w:t>
      </w:r>
      <w:r w:rsidR="00D36DF3">
        <w:rPr>
          <w:sz w:val="22"/>
          <w:szCs w:val="22"/>
        </w:rPr>
        <w:t>2026</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proofErr w:type="spellStart"/>
      <w:r w:rsidR="000806FE">
        <w:rPr>
          <w:b/>
          <w:bCs/>
          <w:sz w:val="22"/>
          <w:szCs w:val="22"/>
          <w:lang w:eastAsia="ru-RU"/>
        </w:rPr>
        <w:t>рп</w:t>
      </w:r>
      <w:proofErr w:type="spellEnd"/>
      <w:r w:rsidR="000806FE">
        <w:rPr>
          <w:b/>
          <w:bCs/>
          <w:sz w:val="22"/>
          <w:szCs w:val="22"/>
          <w:lang w:eastAsia="ru-RU"/>
        </w:rPr>
        <w:t xml:space="preserve">. Шипицыно, ул. </w:t>
      </w:r>
      <w:proofErr w:type="gramStart"/>
      <w:r w:rsidR="00480EA8">
        <w:rPr>
          <w:b/>
          <w:bCs/>
          <w:sz w:val="22"/>
          <w:szCs w:val="22"/>
          <w:lang w:eastAsia="ru-RU"/>
        </w:rPr>
        <w:t>Советская</w:t>
      </w:r>
      <w:proofErr w:type="gramEnd"/>
      <w:r w:rsidR="000806FE">
        <w:rPr>
          <w:b/>
          <w:bCs/>
          <w:sz w:val="22"/>
          <w:szCs w:val="22"/>
          <w:lang w:eastAsia="ru-RU"/>
        </w:rPr>
        <w:t xml:space="preserve">, д. </w:t>
      </w:r>
      <w:r w:rsidR="00480EA8">
        <w:rPr>
          <w:b/>
          <w:bCs/>
          <w:sz w:val="22"/>
          <w:szCs w:val="22"/>
          <w:lang w:eastAsia="ru-RU"/>
        </w:rPr>
        <w:t>10</w:t>
      </w:r>
    </w:p>
    <w:tbl>
      <w:tblPr>
        <w:tblW w:w="9777" w:type="dxa"/>
        <w:tblInd w:w="113" w:type="dxa"/>
        <w:tblLook w:val="04A0" w:firstRow="1" w:lastRow="0" w:firstColumn="1" w:lastColumn="0" w:noHBand="0" w:noVBand="1"/>
      </w:tblPr>
      <w:tblGrid>
        <w:gridCol w:w="765"/>
        <w:gridCol w:w="3814"/>
        <w:gridCol w:w="2355"/>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единица </w:t>
            </w:r>
            <w:r w:rsidRPr="00ED6F8A">
              <w:rPr>
                <w:color w:val="000000"/>
                <w:sz w:val="22"/>
                <w:szCs w:val="22"/>
                <w:lang w:eastAsia="ru-RU"/>
              </w:rPr>
              <w:lastRenderedPageBreak/>
              <w:t>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lastRenderedPageBreak/>
              <w:t xml:space="preserve">Стоимость </w:t>
            </w:r>
            <w:r w:rsidRPr="00ED6F8A">
              <w:rPr>
                <w:color w:val="000000"/>
                <w:sz w:val="22"/>
                <w:szCs w:val="22"/>
                <w:lang w:eastAsia="ru-RU"/>
              </w:rPr>
              <w:lastRenderedPageBreak/>
              <w:t xml:space="preserve">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lastRenderedPageBreak/>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FF48B5" w:rsidP="00AB1835">
            <w:pPr>
              <w:suppressAutoHyphens w:val="0"/>
              <w:spacing w:after="0"/>
              <w:jc w:val="center"/>
              <w:rPr>
                <w:color w:val="000000"/>
                <w:lang w:eastAsia="ru-RU"/>
              </w:rPr>
            </w:pPr>
            <w:r>
              <w:rPr>
                <w:color w:val="000000"/>
                <w:lang w:eastAsia="ru-RU"/>
              </w:rPr>
              <w:t>1,32</w:t>
            </w:r>
          </w:p>
        </w:tc>
      </w:tr>
      <w:tr w:rsidR="00EC1F71" w:rsidRPr="00ED6F8A" w:rsidTr="00AB183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3913D0" w:rsidRPr="00ED6F8A" w:rsidTr="003913D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3,56</w:t>
            </w:r>
          </w:p>
        </w:tc>
      </w:tr>
      <w:tr w:rsidR="003913D0" w:rsidRPr="00ED6F8A" w:rsidTr="003913D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1,05</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480EA8" w:rsidP="00AB1835">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0,41</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480EA8" w:rsidP="00AB1835">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0,51</w:t>
            </w:r>
          </w:p>
        </w:tc>
      </w:tr>
      <w:tr w:rsidR="00EC1F71" w:rsidRPr="00ED6F8A" w:rsidTr="00AB183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480EA8" w:rsidP="00AB183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6A0C6A" w:rsidRDefault="003A0A7E"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0,35</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480EA8" w:rsidP="00AB183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1,65</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1,38</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1,19</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1,13</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0,17</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0,20</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0,23</w:t>
            </w:r>
          </w:p>
        </w:tc>
      </w:tr>
      <w:tr w:rsidR="00480EA8" w:rsidRPr="00ED6F8A" w:rsidTr="00480EA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80EA8" w:rsidRDefault="00480EA8" w:rsidP="00AB1835">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480EA8" w:rsidRDefault="00480EA8" w:rsidP="00AB1835">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80EA8" w:rsidRDefault="00FF48B5" w:rsidP="00AB1835">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80EA8" w:rsidRDefault="00480EA8"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80EA8" w:rsidRPr="00BC130C" w:rsidRDefault="00FF48B5" w:rsidP="00480EA8">
            <w:pPr>
              <w:jc w:val="center"/>
            </w:pPr>
            <w:r>
              <w:t>2,75</w:t>
            </w:r>
          </w:p>
        </w:tc>
      </w:tr>
      <w:tr w:rsidR="003A0A7E" w:rsidRPr="00ED6F8A" w:rsidTr="00FF48B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3A0A7E" w:rsidRDefault="003A0A7E" w:rsidP="00FF48B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A0A7E" w:rsidRPr="00BC130C" w:rsidRDefault="00FF48B5" w:rsidP="00FF48B5">
            <w:pPr>
              <w:jc w:val="center"/>
            </w:pPr>
            <w:r>
              <w:t>8,50</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3,01</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Default="00FF48B5" w:rsidP="003A0A7E">
            <w:pPr>
              <w:jc w:val="center"/>
            </w:pPr>
            <w:r>
              <w:t>1,49</w:t>
            </w:r>
          </w:p>
        </w:tc>
      </w:tr>
    </w:tbl>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D36DF3"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AC19BC" w:rsidRPr="00ED6F8A" w:rsidRDefault="00AC19BC" w:rsidP="005273F3">
      <w:pPr>
        <w:autoSpaceDE w:val="0"/>
        <w:spacing w:after="0"/>
        <w:ind w:left="5670"/>
        <w:contextualSpacing/>
        <w:jc w:val="center"/>
        <w:rPr>
          <w:b/>
          <w:sz w:val="22"/>
          <w:szCs w:val="22"/>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A60CB9">
        <w:rPr>
          <w:b/>
          <w:bCs/>
          <w:color w:val="000000"/>
          <w:sz w:val="22"/>
          <w:szCs w:val="22"/>
          <w:lang w:eastAsia="ru-RU"/>
        </w:rPr>
        <w:t>рп</w:t>
      </w:r>
      <w:proofErr w:type="spellEnd"/>
      <w:r w:rsidR="00A60CB9">
        <w:rPr>
          <w:b/>
          <w:bCs/>
          <w:color w:val="000000"/>
          <w:sz w:val="22"/>
          <w:szCs w:val="22"/>
          <w:lang w:eastAsia="ru-RU"/>
        </w:rPr>
        <w:t>. Шипицыно</w:t>
      </w:r>
      <w:r w:rsidR="00FF628D">
        <w:rPr>
          <w:b/>
          <w:bCs/>
          <w:color w:val="000000"/>
          <w:sz w:val="22"/>
          <w:szCs w:val="22"/>
          <w:lang w:eastAsia="ru-RU"/>
        </w:rPr>
        <w:t>,</w:t>
      </w:r>
      <w:r w:rsidR="00A60CB9">
        <w:rPr>
          <w:b/>
          <w:bCs/>
          <w:color w:val="000000"/>
          <w:sz w:val="22"/>
          <w:szCs w:val="22"/>
          <w:lang w:eastAsia="ru-RU"/>
        </w:rPr>
        <w:t xml:space="preserve"> ул. </w:t>
      </w:r>
      <w:proofErr w:type="gramStart"/>
      <w:r w:rsidR="001C32BB">
        <w:rPr>
          <w:b/>
          <w:bCs/>
          <w:color w:val="000000"/>
          <w:sz w:val="22"/>
          <w:szCs w:val="22"/>
          <w:lang w:eastAsia="ru-RU"/>
        </w:rPr>
        <w:t>Советская</w:t>
      </w:r>
      <w:proofErr w:type="gramEnd"/>
      <w:r w:rsidR="001C32BB">
        <w:rPr>
          <w:b/>
          <w:bCs/>
          <w:color w:val="000000"/>
          <w:sz w:val="22"/>
          <w:szCs w:val="22"/>
          <w:lang w:eastAsia="ru-RU"/>
        </w:rPr>
        <w:t>, д. 10</w:t>
      </w:r>
    </w:p>
    <w:p w:rsidR="00A60CB9" w:rsidRDefault="00A60CB9" w:rsidP="00FF628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A0A7E" w:rsidRPr="00A60CB9" w:rsidTr="008E636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3A0A7E" w:rsidRPr="00A60CB9" w:rsidTr="008E636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8E6367">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3A0A7E" w:rsidRPr="00A60CB9" w:rsidRDefault="001C32BB" w:rsidP="008E6367">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1,32</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8E6367">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1C32BB" w:rsidP="008E6367">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5,53</w:t>
            </w:r>
          </w:p>
        </w:tc>
      </w:tr>
      <w:tr w:rsidR="003A0A7E" w:rsidRPr="00A60CB9" w:rsidTr="008E6367">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2C5303" w:rsidP="008E6367">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3A0A7E" w:rsidRPr="00A60CB9" w:rsidRDefault="001C32BB" w:rsidP="008E6367">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9,05</w:t>
            </w:r>
          </w:p>
        </w:tc>
      </w:tr>
      <w:tr w:rsidR="003A0A7E" w:rsidRPr="00A60CB9" w:rsidTr="002C5303">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3A0A7E" w:rsidRPr="00A60CB9" w:rsidRDefault="002C5303" w:rsidP="008E6367">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8,50</w:t>
            </w:r>
          </w:p>
        </w:tc>
      </w:tr>
      <w:tr w:rsidR="003A0A7E" w:rsidRPr="00A60CB9" w:rsidTr="002C5303">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3A0A7E" w:rsidRPr="00A60CB9" w:rsidRDefault="002C5303" w:rsidP="008E6367">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3,01</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2C5303" w:rsidP="008E6367">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1,49</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28,90</w:t>
            </w:r>
          </w:p>
        </w:tc>
      </w:tr>
    </w:tbl>
    <w:p w:rsidR="00A60CB9" w:rsidRDefault="00A60CB9" w:rsidP="00FF628D">
      <w:pPr>
        <w:autoSpaceDE w:val="0"/>
        <w:spacing w:after="0"/>
        <w:ind w:firstLine="709"/>
        <w:contextualSpacing/>
        <w:jc w:val="center"/>
        <w:rPr>
          <w:b/>
          <w:bCs/>
          <w:color w:val="000000"/>
          <w:sz w:val="22"/>
          <w:szCs w:val="22"/>
          <w:lang w:eastAsia="ru-RU"/>
        </w:rPr>
      </w:pPr>
    </w:p>
    <w:p w:rsidR="000B29F2" w:rsidRDefault="000B29F2">
      <w:pPr>
        <w:suppressAutoHyphens w:val="0"/>
        <w:spacing w:after="0"/>
        <w:jc w:val="left"/>
        <w:rPr>
          <w:b/>
          <w:bCs/>
          <w:color w:val="000000"/>
          <w:sz w:val="22"/>
          <w:szCs w:val="22"/>
          <w:lang w:eastAsia="ru-RU"/>
        </w:rPr>
      </w:pPr>
      <w:r>
        <w:rPr>
          <w:b/>
          <w:bCs/>
          <w:color w:val="000000"/>
          <w:sz w:val="22"/>
          <w:szCs w:val="22"/>
          <w:lang w:eastAsia="ru-RU"/>
        </w:rPr>
        <w:br w:type="page"/>
      </w:r>
    </w:p>
    <w:p w:rsidR="004D6751" w:rsidRPr="00ED6F8A" w:rsidRDefault="004D6751" w:rsidP="004D6751">
      <w:pPr>
        <w:autoSpaceDE w:val="0"/>
        <w:spacing w:after="0"/>
        <w:ind w:left="4956" w:firstLine="708"/>
        <w:contextualSpacing/>
        <w:jc w:val="center"/>
        <w:rPr>
          <w:b/>
          <w:sz w:val="22"/>
          <w:szCs w:val="22"/>
        </w:rPr>
      </w:pPr>
      <w:r>
        <w:rPr>
          <w:b/>
          <w:sz w:val="22"/>
          <w:szCs w:val="22"/>
        </w:rPr>
        <w:lastRenderedPageBreak/>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D36DF3"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0D0E99" w:rsidTr="00CB0A1F">
        <w:tc>
          <w:tcPr>
            <w:tcW w:w="187" w:type="dxa"/>
            <w:vAlign w:val="bottom"/>
            <w:hideMark/>
          </w:tcPr>
          <w:p w:rsidR="004D6751" w:rsidRPr="000D0E99" w:rsidRDefault="004D6751" w:rsidP="004D6751">
            <w:pPr>
              <w:widowControl w:val="0"/>
              <w:suppressAutoHyphens w:val="0"/>
              <w:autoSpaceDE w:val="0"/>
              <w:autoSpaceDN w:val="0"/>
              <w:spacing w:after="0"/>
              <w:jc w:val="left"/>
              <w:rPr>
                <w:rFonts w:eastAsia="Arial Unicode MS"/>
                <w:color w:val="000000"/>
                <w:lang w:eastAsia="ru-RU" w:bidi="ru-RU"/>
              </w:rPr>
            </w:pPr>
            <w:r w:rsidRPr="000D0E99">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0D0E99"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0D0E99" w:rsidRDefault="004D6751" w:rsidP="004D6751">
            <w:pPr>
              <w:widowControl w:val="0"/>
              <w:suppressAutoHyphens w:val="0"/>
              <w:autoSpaceDE w:val="0"/>
              <w:autoSpaceDN w:val="0"/>
              <w:spacing w:after="0"/>
              <w:jc w:val="left"/>
              <w:rPr>
                <w:rFonts w:eastAsia="Arial Unicode MS"/>
                <w:color w:val="000000"/>
                <w:lang w:eastAsia="ru-RU" w:bidi="ru-RU"/>
              </w:rPr>
            </w:pPr>
            <w:r w:rsidRPr="000D0E99">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0D0E99"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0D0E99" w:rsidRDefault="004D6751" w:rsidP="004D6751">
            <w:pPr>
              <w:widowControl w:val="0"/>
              <w:suppressAutoHyphens w:val="0"/>
              <w:autoSpaceDE w:val="0"/>
              <w:autoSpaceDN w:val="0"/>
              <w:spacing w:after="0"/>
              <w:jc w:val="right"/>
              <w:rPr>
                <w:rFonts w:eastAsia="Arial Unicode MS"/>
                <w:color w:val="000000"/>
                <w:lang w:eastAsia="ru-RU" w:bidi="ru-RU"/>
              </w:rPr>
            </w:pPr>
            <w:r w:rsidRPr="000D0E99">
              <w:rPr>
                <w:rFonts w:eastAsia="Arial Unicode MS"/>
                <w:color w:val="000000"/>
                <w:sz w:val="22"/>
                <w:szCs w:val="22"/>
                <w:lang w:eastAsia="ru-RU" w:bidi="ru-RU"/>
              </w:rPr>
              <w:t>202</w:t>
            </w:r>
          </w:p>
        </w:tc>
        <w:tc>
          <w:tcPr>
            <w:tcW w:w="227" w:type="dxa"/>
            <w:tcBorders>
              <w:top w:val="nil"/>
              <w:left w:val="nil"/>
              <w:bottom w:val="single" w:sz="4" w:space="0" w:color="auto"/>
              <w:right w:val="nil"/>
            </w:tcBorders>
            <w:shd w:val="clear" w:color="auto" w:fill="auto"/>
            <w:vAlign w:val="bottom"/>
            <w:hideMark/>
          </w:tcPr>
          <w:p w:rsidR="004D6751" w:rsidRPr="000D0E99" w:rsidRDefault="000D0E99" w:rsidP="004D6751">
            <w:pPr>
              <w:widowControl w:val="0"/>
              <w:suppressAutoHyphens w:val="0"/>
              <w:autoSpaceDE w:val="0"/>
              <w:autoSpaceDN w:val="0"/>
              <w:spacing w:after="0"/>
              <w:jc w:val="left"/>
              <w:rPr>
                <w:rFonts w:eastAsia="Arial Unicode MS"/>
                <w:color w:val="000000"/>
                <w:lang w:val="en-US" w:eastAsia="ru-RU" w:bidi="ru-RU"/>
              </w:rPr>
            </w:pPr>
            <w:r>
              <w:rPr>
                <w:rFonts w:eastAsia="Arial Unicode MS"/>
                <w:color w:val="000000"/>
                <w:lang w:val="en-US" w:eastAsia="ru-RU" w:bidi="ru-RU"/>
              </w:rPr>
              <w:t>6</w:t>
            </w:r>
          </w:p>
        </w:tc>
        <w:tc>
          <w:tcPr>
            <w:tcW w:w="255" w:type="dxa"/>
            <w:vAlign w:val="bottom"/>
            <w:hideMark/>
          </w:tcPr>
          <w:p w:rsidR="004D6751" w:rsidRPr="000D0E99"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0D0E99">
              <w:rPr>
                <w:rFonts w:eastAsia="Arial Unicode MS"/>
                <w:color w:val="000000"/>
                <w:sz w:val="22"/>
                <w:szCs w:val="22"/>
                <w:lang w:eastAsia="ru-RU" w:bidi="ru-RU"/>
              </w:rPr>
              <w:t>г</w:t>
            </w:r>
            <w:proofErr w:type="gramEnd"/>
            <w:r w:rsidRPr="000D0E99">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0D0E99">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 xml:space="preserve">от «___» __________ </w:t>
      </w:r>
      <w:r w:rsidR="00D36DF3">
        <w:rPr>
          <w:sz w:val="22"/>
          <w:szCs w:val="22"/>
        </w:rPr>
        <w:t>2026</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13</w:t>
      </w:r>
    </w:p>
    <w:tbl>
      <w:tblPr>
        <w:tblW w:w="9777" w:type="dxa"/>
        <w:tblInd w:w="113" w:type="dxa"/>
        <w:tblLook w:val="04A0" w:firstRow="1" w:lastRow="0" w:firstColumn="1" w:lastColumn="0" w:noHBand="0" w:noVBand="1"/>
      </w:tblPr>
      <w:tblGrid>
        <w:gridCol w:w="765"/>
        <w:gridCol w:w="3814"/>
        <w:gridCol w:w="2355"/>
        <w:gridCol w:w="1567"/>
        <w:gridCol w:w="1276"/>
      </w:tblGrid>
      <w:tr w:rsidR="004D6751" w:rsidRPr="00ED6F8A" w:rsidTr="004D6751">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D6751" w:rsidRPr="00ED6F8A" w:rsidTr="004D6751">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6751" w:rsidRPr="00ED6F8A" w:rsidRDefault="004D6751" w:rsidP="004D6751">
            <w:pPr>
              <w:suppressAutoHyphens w:val="0"/>
              <w:spacing w:after="0"/>
              <w:jc w:val="center"/>
              <w:rPr>
                <w:b/>
                <w:bCs/>
                <w:color w:val="000000"/>
                <w:lang w:eastAsia="ru-RU"/>
              </w:rPr>
            </w:pPr>
            <w:r w:rsidRPr="00ED6F8A">
              <w:rPr>
                <w:b/>
                <w:bCs/>
                <w:color w:val="000000"/>
                <w:sz w:val="22"/>
                <w:szCs w:val="22"/>
                <w:lang w:eastAsia="ru-RU"/>
              </w:rPr>
              <w:t> </w:t>
            </w:r>
          </w:p>
          <w:p w:rsidR="004D6751" w:rsidRPr="00F83BA4" w:rsidRDefault="004D6751" w:rsidP="004D6751">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4D6751" w:rsidRPr="00ED6F8A" w:rsidRDefault="004D6751" w:rsidP="004D6751">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4D6751" w:rsidRPr="00ED6F8A" w:rsidTr="004D6751">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4D6751" w:rsidRPr="00ED6F8A" w:rsidRDefault="004D6751" w:rsidP="004D6751">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D6751" w:rsidRPr="00ED6F8A" w:rsidRDefault="004A0DB4" w:rsidP="004D6751">
            <w:pPr>
              <w:suppressAutoHyphens w:val="0"/>
              <w:spacing w:after="0"/>
              <w:jc w:val="center"/>
              <w:rPr>
                <w:color w:val="000000"/>
                <w:lang w:eastAsia="ru-RU"/>
              </w:rPr>
            </w:pPr>
            <w:r>
              <w:rPr>
                <w:color w:val="000000"/>
                <w:lang w:eastAsia="ru-RU"/>
              </w:rPr>
              <w:t>1,32</w:t>
            </w:r>
          </w:p>
        </w:tc>
      </w:tr>
      <w:tr w:rsidR="004D6751" w:rsidRPr="00ED6F8A" w:rsidTr="004D6751">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4D6751" w:rsidRPr="00ED6F8A" w:rsidRDefault="004D6751" w:rsidP="004D6751">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 </w:t>
            </w:r>
          </w:p>
        </w:tc>
      </w:tr>
      <w:tr w:rsidR="004D6751" w:rsidRPr="00ED6F8A" w:rsidTr="004D6751">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3,56</w:t>
            </w:r>
          </w:p>
        </w:tc>
      </w:tr>
      <w:tr w:rsidR="004D6751" w:rsidRPr="00ED6F8A" w:rsidTr="004D6751">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1,05</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4D6751" w:rsidP="002C5303">
            <w:pPr>
              <w:suppressAutoHyphens w:val="0"/>
              <w:spacing w:after="0"/>
              <w:jc w:val="left"/>
              <w:rPr>
                <w:color w:val="000000"/>
                <w:lang w:eastAsia="ru-RU"/>
              </w:rPr>
            </w:pPr>
            <w:r>
              <w:rPr>
                <w:color w:val="000000"/>
                <w:sz w:val="22"/>
                <w:szCs w:val="22"/>
                <w:lang w:eastAsia="ru-RU"/>
              </w:rPr>
              <w:t>2.</w:t>
            </w:r>
            <w:r w:rsidR="002C5303">
              <w:rPr>
                <w:color w:val="000000"/>
                <w:sz w:val="22"/>
                <w:szCs w:val="22"/>
                <w:lang w:eastAsia="ru-RU"/>
              </w:rPr>
              <w:t>3</w:t>
            </w:r>
          </w:p>
        </w:tc>
        <w:tc>
          <w:tcPr>
            <w:tcW w:w="3814" w:type="dxa"/>
            <w:tcBorders>
              <w:top w:val="nil"/>
              <w:left w:val="nil"/>
              <w:bottom w:val="single" w:sz="4" w:space="0" w:color="auto"/>
              <w:right w:val="single" w:sz="4" w:space="0" w:color="auto"/>
            </w:tcBorders>
            <w:shd w:val="clear" w:color="auto" w:fill="auto"/>
            <w:vAlign w:val="bottom"/>
          </w:tcPr>
          <w:p w:rsidR="004D6751" w:rsidRPr="00EC1F71"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0,41</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2C5303" w:rsidP="004D6751">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4D6751" w:rsidRPr="00EC1F71"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0,52</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2C5303" w:rsidP="004D6751">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4D6751" w:rsidRPr="002C2044"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Default="004A0DB4" w:rsidP="004D6751">
            <w:pPr>
              <w:jc w:val="center"/>
            </w:pPr>
            <w:r>
              <w:t>0,51</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Pr="00BC130C" w:rsidRDefault="004A0DB4" w:rsidP="004D6751">
            <w:pPr>
              <w:jc w:val="center"/>
            </w:pPr>
            <w:r>
              <w:t>8,50</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Pr="00BC130C" w:rsidRDefault="004A0DB4" w:rsidP="004D6751">
            <w:pPr>
              <w:jc w:val="center"/>
            </w:pPr>
            <w:r>
              <w:t>3,01</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Default="004A0DB4" w:rsidP="004D6751">
            <w:pPr>
              <w:jc w:val="center"/>
            </w:pPr>
            <w:r>
              <w:t>1,49</w:t>
            </w:r>
          </w:p>
        </w:tc>
      </w:tr>
    </w:tbl>
    <w:p w:rsidR="004D6751" w:rsidRPr="00ED6F8A" w:rsidRDefault="004D6751" w:rsidP="004D6751">
      <w:pPr>
        <w:autoSpaceDE w:val="0"/>
        <w:spacing w:after="0"/>
        <w:ind w:left="284"/>
        <w:contextualSpacing/>
        <w:jc w:val="left"/>
        <w:rPr>
          <w:sz w:val="22"/>
          <w:szCs w:val="22"/>
        </w:rPr>
      </w:pPr>
    </w:p>
    <w:p w:rsidR="004D6751" w:rsidRDefault="004D6751">
      <w:pPr>
        <w:suppressAutoHyphens w:val="0"/>
        <w:spacing w:after="0"/>
        <w:jc w:val="left"/>
        <w:rPr>
          <w:b/>
          <w:sz w:val="22"/>
          <w:szCs w:val="22"/>
        </w:rPr>
      </w:pPr>
      <w:r>
        <w:rPr>
          <w:b/>
          <w:sz w:val="22"/>
          <w:szCs w:val="22"/>
        </w:rPr>
        <w:br w:type="page"/>
      </w:r>
    </w:p>
    <w:p w:rsidR="004D6751" w:rsidRPr="00ED6F8A" w:rsidRDefault="004D6751" w:rsidP="004D6751">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4D6751" w:rsidRPr="00ED6F8A" w:rsidTr="004D6751">
        <w:trPr>
          <w:trHeight w:val="690"/>
        </w:trPr>
        <w:tc>
          <w:tcPr>
            <w:tcW w:w="10916" w:type="dxa"/>
            <w:tcBorders>
              <w:top w:val="nil"/>
              <w:left w:val="nil"/>
              <w:bottom w:val="nil"/>
              <w:right w:val="nil"/>
            </w:tcBorders>
            <w:shd w:val="clear" w:color="auto" w:fill="auto"/>
            <w:vAlign w:val="bottom"/>
            <w:hideMark/>
          </w:tcPr>
          <w:p w:rsidR="004D6751" w:rsidRPr="00ED6F8A" w:rsidRDefault="004D6751" w:rsidP="004D6751">
            <w:pPr>
              <w:suppressAutoHyphens w:val="0"/>
              <w:spacing w:after="0"/>
              <w:jc w:val="center"/>
              <w:rPr>
                <w:b/>
                <w:bCs/>
                <w:color w:val="000000"/>
                <w:lang w:eastAsia="ru-RU"/>
              </w:rPr>
            </w:pPr>
          </w:p>
          <w:p w:rsidR="004D6751" w:rsidRPr="00ED6F8A" w:rsidRDefault="004D6751" w:rsidP="004D675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D36DF3"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4D6751" w:rsidRPr="00ED6F8A" w:rsidRDefault="004D6751" w:rsidP="004D6751">
            <w:pPr>
              <w:suppressAutoHyphens w:val="0"/>
              <w:spacing w:after="0"/>
              <w:jc w:val="center"/>
              <w:rPr>
                <w:b/>
                <w:bCs/>
                <w:color w:val="000000"/>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r>
    </w:tbl>
    <w:p w:rsidR="004D6751" w:rsidRPr="00ED6F8A" w:rsidRDefault="004D6751" w:rsidP="004D6751">
      <w:pPr>
        <w:autoSpaceDE w:val="0"/>
        <w:spacing w:after="0"/>
        <w:ind w:left="5670"/>
        <w:contextualSpacing/>
        <w:jc w:val="center"/>
        <w:rPr>
          <w:b/>
          <w:sz w:val="22"/>
          <w:szCs w:val="22"/>
        </w:rPr>
      </w:pPr>
    </w:p>
    <w:p w:rsidR="004D6751" w:rsidRDefault="004D6751" w:rsidP="004D6751">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13</w:t>
      </w:r>
    </w:p>
    <w:p w:rsidR="004D6751" w:rsidRDefault="004D6751" w:rsidP="004D6751">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4D6751" w:rsidRPr="00A60CB9" w:rsidTr="004D675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4D6751" w:rsidRPr="00A60CB9" w:rsidTr="004D6751">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4D6751" w:rsidRPr="00A60CB9" w:rsidRDefault="004D6751" w:rsidP="004D6751">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D6751" w:rsidP="004A0DB4">
            <w:pPr>
              <w:jc w:val="center"/>
              <w:rPr>
                <w:b/>
              </w:rPr>
            </w:pPr>
            <w:r w:rsidRPr="003913D0">
              <w:rPr>
                <w:b/>
              </w:rPr>
              <w:t>1,</w:t>
            </w:r>
            <w:r w:rsidR="004A0DB4">
              <w:rPr>
                <w:b/>
              </w:rPr>
              <w:t>32</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6,05</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lang w:eastAsia="ru-RU"/>
              </w:rPr>
              <w:t>3</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8,50</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A0DB4" w:rsidP="004D6751">
            <w:pPr>
              <w:jc w:val="center"/>
              <w:rPr>
                <w:b/>
              </w:rPr>
            </w:pPr>
            <w:r>
              <w:rPr>
                <w:b/>
              </w:rPr>
              <w:t>3,01</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A0DB4" w:rsidP="004D6751">
            <w:pPr>
              <w:jc w:val="center"/>
              <w:rPr>
                <w:b/>
              </w:rPr>
            </w:pPr>
            <w:r>
              <w:rPr>
                <w:b/>
              </w:rPr>
              <w:t>1,49</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20,37</w:t>
            </w:r>
          </w:p>
        </w:tc>
      </w:tr>
    </w:tbl>
    <w:p w:rsidR="004D6751" w:rsidRDefault="004D6751" w:rsidP="004D6751">
      <w:pPr>
        <w:autoSpaceDE w:val="0"/>
        <w:spacing w:after="0"/>
        <w:ind w:firstLine="709"/>
        <w:contextualSpacing/>
        <w:jc w:val="center"/>
        <w:rPr>
          <w:b/>
          <w:bCs/>
          <w:color w:val="000000"/>
          <w:sz w:val="22"/>
          <w:szCs w:val="22"/>
          <w:lang w:eastAsia="ru-RU"/>
        </w:rPr>
      </w:pPr>
    </w:p>
    <w:p w:rsidR="000B29F2" w:rsidRDefault="000B29F2" w:rsidP="000B29F2">
      <w:pPr>
        <w:suppressAutoHyphens w:val="0"/>
        <w:spacing w:after="0"/>
        <w:jc w:val="left"/>
        <w:rPr>
          <w:b/>
          <w:bCs/>
          <w:color w:val="000000"/>
          <w:sz w:val="22"/>
          <w:szCs w:val="22"/>
          <w:lang w:eastAsia="ru-RU"/>
        </w:rPr>
      </w:pPr>
      <w:r>
        <w:rPr>
          <w:b/>
          <w:bCs/>
          <w:color w:val="000000"/>
          <w:sz w:val="22"/>
          <w:szCs w:val="22"/>
          <w:lang w:eastAsia="ru-RU"/>
        </w:rPr>
        <w:br w:type="page"/>
      </w:r>
    </w:p>
    <w:p w:rsidR="004D6751" w:rsidRPr="00ED6F8A" w:rsidRDefault="004D6751" w:rsidP="004D6751">
      <w:pPr>
        <w:autoSpaceDE w:val="0"/>
        <w:spacing w:after="0"/>
        <w:ind w:left="4956" w:firstLine="708"/>
        <w:contextualSpacing/>
        <w:jc w:val="center"/>
        <w:rPr>
          <w:b/>
          <w:sz w:val="22"/>
          <w:szCs w:val="22"/>
        </w:rPr>
      </w:pPr>
      <w:r>
        <w:rPr>
          <w:b/>
          <w:sz w:val="22"/>
          <w:szCs w:val="22"/>
        </w:rPr>
        <w:lastRenderedPageBreak/>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D36DF3"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B0A1F" w:rsidRPr="00CB0A1F" w:rsidTr="00CB0A1F">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shd w:val="clear" w:color="auto" w:fill="auto"/>
            <w:vAlign w:val="bottom"/>
            <w:hideMark/>
          </w:tcPr>
          <w:p w:rsidR="004D6751" w:rsidRPr="00CB0A1F" w:rsidRDefault="00D36DF3" w:rsidP="004D6751">
            <w:pPr>
              <w:widowControl w:val="0"/>
              <w:suppressAutoHyphens w:val="0"/>
              <w:autoSpaceDE w:val="0"/>
              <w:autoSpaceDN w:val="0"/>
              <w:spacing w:after="0"/>
              <w:jc w:val="left"/>
              <w:rPr>
                <w:rFonts w:eastAsia="Arial Unicode MS"/>
                <w:color w:val="000000" w:themeColor="text1"/>
                <w:lang w:eastAsia="ru-RU" w:bidi="ru-RU"/>
              </w:rPr>
            </w:pPr>
            <w:r>
              <w:rPr>
                <w:rFonts w:eastAsia="Arial Unicode MS"/>
                <w:color w:val="000000" w:themeColor="text1"/>
                <w:sz w:val="22"/>
                <w:szCs w:val="22"/>
                <w:lang w:eastAsia="ru-RU" w:bidi="ru-RU"/>
              </w:rPr>
              <w:t>6</w:t>
            </w:r>
          </w:p>
        </w:tc>
        <w:tc>
          <w:tcPr>
            <w:tcW w:w="255" w:type="dxa"/>
            <w:shd w:val="clear" w:color="auto" w:fill="auto"/>
            <w:vAlign w:val="bottom"/>
            <w:hideMark/>
          </w:tcPr>
          <w:p w:rsidR="004D6751" w:rsidRPr="00CB0A1F" w:rsidRDefault="004D6751" w:rsidP="004D6751">
            <w:pPr>
              <w:widowControl w:val="0"/>
              <w:suppressAutoHyphens w:val="0"/>
              <w:autoSpaceDE w:val="0"/>
              <w:autoSpaceDN w:val="0"/>
              <w:spacing w:after="0"/>
              <w:jc w:val="right"/>
              <w:rPr>
                <w:rFonts w:eastAsia="Arial Unicode MS"/>
                <w:color w:val="000000" w:themeColor="text1"/>
                <w:lang w:eastAsia="ru-RU" w:bidi="ru-RU"/>
              </w:rPr>
            </w:pPr>
            <w:proofErr w:type="gramStart"/>
            <w:r w:rsidRPr="00CB0A1F">
              <w:rPr>
                <w:rFonts w:eastAsia="Arial Unicode MS"/>
                <w:color w:val="000000" w:themeColor="text1"/>
                <w:sz w:val="22"/>
                <w:szCs w:val="22"/>
                <w:lang w:eastAsia="ru-RU" w:bidi="ru-RU"/>
              </w:rPr>
              <w:t>г</w:t>
            </w:r>
            <w:proofErr w:type="gramEnd"/>
            <w:r w:rsidRPr="00CB0A1F">
              <w:rPr>
                <w:rFonts w:eastAsia="Arial Unicode MS"/>
                <w:color w:val="000000" w:themeColor="text1"/>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 xml:space="preserve">от «___» __________ </w:t>
      </w:r>
      <w:r w:rsidR="00D36DF3">
        <w:rPr>
          <w:sz w:val="22"/>
          <w:szCs w:val="22"/>
        </w:rPr>
        <w:t>2026</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1</w:t>
      </w:r>
      <w:r w:rsidR="000A3B85">
        <w:rPr>
          <w:b/>
          <w:bCs/>
          <w:sz w:val="22"/>
          <w:szCs w:val="22"/>
          <w:lang w:eastAsia="ru-RU"/>
        </w:rPr>
        <w:t>4</w:t>
      </w:r>
    </w:p>
    <w:tbl>
      <w:tblPr>
        <w:tblW w:w="9777" w:type="dxa"/>
        <w:tblInd w:w="113" w:type="dxa"/>
        <w:tblLook w:val="04A0" w:firstRow="1" w:lastRow="0" w:firstColumn="1" w:lastColumn="0" w:noHBand="0" w:noVBand="1"/>
      </w:tblPr>
      <w:tblGrid>
        <w:gridCol w:w="765"/>
        <w:gridCol w:w="3814"/>
        <w:gridCol w:w="2355"/>
        <w:gridCol w:w="1567"/>
        <w:gridCol w:w="1276"/>
      </w:tblGrid>
      <w:tr w:rsidR="004A0DB4"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A0DB4"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A0DB4" w:rsidRPr="00ED6F8A" w:rsidRDefault="004A0DB4" w:rsidP="00C66D5A">
            <w:pPr>
              <w:suppressAutoHyphens w:val="0"/>
              <w:spacing w:after="0"/>
              <w:jc w:val="center"/>
              <w:rPr>
                <w:b/>
                <w:bCs/>
                <w:color w:val="000000"/>
                <w:lang w:eastAsia="ru-RU"/>
              </w:rPr>
            </w:pPr>
            <w:r w:rsidRPr="00ED6F8A">
              <w:rPr>
                <w:b/>
                <w:bCs/>
                <w:color w:val="000000"/>
                <w:sz w:val="22"/>
                <w:szCs w:val="22"/>
                <w:lang w:eastAsia="ru-RU"/>
              </w:rPr>
              <w:t> </w:t>
            </w:r>
          </w:p>
          <w:p w:rsidR="004A0DB4" w:rsidRPr="00F83BA4" w:rsidRDefault="004A0DB4"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4A0DB4" w:rsidRPr="00ED6F8A" w:rsidRDefault="004A0DB4"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4A0DB4"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4A0DB4" w:rsidRPr="00ED6F8A" w:rsidRDefault="004A0DB4"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4A0DB4" w:rsidRPr="00ED6F8A" w:rsidRDefault="004A0DB4"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4A0DB4" w:rsidRPr="00ED6F8A"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A0DB4" w:rsidRPr="00ED6F8A" w:rsidRDefault="004A0DB4" w:rsidP="00C66D5A">
            <w:pPr>
              <w:suppressAutoHyphens w:val="0"/>
              <w:spacing w:after="0"/>
              <w:jc w:val="center"/>
              <w:rPr>
                <w:color w:val="000000"/>
                <w:lang w:eastAsia="ru-RU"/>
              </w:rPr>
            </w:pPr>
            <w:r>
              <w:rPr>
                <w:color w:val="000000"/>
                <w:lang w:eastAsia="ru-RU"/>
              </w:rPr>
              <w:t>1,32</w:t>
            </w:r>
          </w:p>
        </w:tc>
      </w:tr>
      <w:tr w:rsidR="004A0DB4"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4A0DB4" w:rsidRPr="00ED6F8A" w:rsidRDefault="004A0DB4" w:rsidP="00C66D5A">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A0DB4" w:rsidRPr="00ED6F8A" w:rsidRDefault="004A0DB4" w:rsidP="00C66D5A">
            <w:pPr>
              <w:suppressAutoHyphens w:val="0"/>
              <w:spacing w:after="0"/>
              <w:jc w:val="center"/>
              <w:rPr>
                <w:color w:val="000000"/>
                <w:lang w:eastAsia="ru-RU"/>
              </w:rPr>
            </w:pPr>
            <w:r w:rsidRPr="00ED6F8A">
              <w:rPr>
                <w:color w:val="000000"/>
                <w:sz w:val="22"/>
                <w:szCs w:val="22"/>
                <w:lang w:eastAsia="ru-RU"/>
              </w:rPr>
              <w:t> </w:t>
            </w:r>
          </w:p>
        </w:tc>
      </w:tr>
      <w:tr w:rsidR="004A0DB4"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AF0775" w:rsidRDefault="004A0DB4" w:rsidP="00C66D5A">
            <w:pPr>
              <w:jc w:val="center"/>
            </w:pPr>
            <w:r>
              <w:t>3,56</w:t>
            </w:r>
          </w:p>
        </w:tc>
      </w:tr>
      <w:tr w:rsidR="004A0DB4"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4A0DB4" w:rsidRPr="00ED6F8A" w:rsidRDefault="004A0DB4" w:rsidP="00C66D5A">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C66D5A">
            <w:pPr>
              <w:jc w:val="center"/>
            </w:pPr>
            <w:r>
              <w:t>1,05</w:t>
            </w:r>
          </w:p>
        </w:tc>
      </w:tr>
      <w:tr w:rsidR="004A0DB4"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4A0DB4" w:rsidRPr="00EC1F71" w:rsidRDefault="004A0DB4"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Default="004A0DB4"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C66D5A">
            <w:pPr>
              <w:jc w:val="center"/>
            </w:pPr>
            <w:r>
              <w:t>0,41</w:t>
            </w:r>
          </w:p>
        </w:tc>
      </w:tr>
      <w:tr w:rsidR="004A0DB4"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4A0DB4" w:rsidRPr="00EC1F71" w:rsidRDefault="004A0DB4"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Default="004A0DB4"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C66D5A">
            <w:pPr>
              <w:jc w:val="center"/>
            </w:pPr>
            <w:r>
              <w:t>0,51</w:t>
            </w:r>
          </w:p>
        </w:tc>
      </w:tr>
      <w:tr w:rsidR="004A0DB4"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6A0C6A" w:rsidRDefault="004A0DB4"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0,35</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Pr="00ED6F8A" w:rsidRDefault="004A0DB4"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1,65</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1,38</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1,19</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1,13</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0,17</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0,20</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0,23</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BC130C" w:rsidRDefault="004A0DB4" w:rsidP="00C66D5A">
            <w:pPr>
              <w:jc w:val="center"/>
            </w:pPr>
            <w:r>
              <w:t>2,75</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BC130C" w:rsidRDefault="004A0DB4" w:rsidP="00C66D5A">
            <w:pPr>
              <w:jc w:val="center"/>
            </w:pPr>
            <w:r>
              <w:t>8,50</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C66D5A">
            <w:pPr>
              <w:jc w:val="center"/>
            </w:pPr>
            <w:r>
              <w:t>3,01</w:t>
            </w:r>
          </w:p>
        </w:tc>
      </w:tr>
      <w:tr w:rsidR="004A0DB4"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Default="004A0DB4" w:rsidP="00C66D5A">
            <w:pPr>
              <w:jc w:val="center"/>
            </w:pPr>
            <w:r>
              <w:t>1,49</w:t>
            </w:r>
          </w:p>
        </w:tc>
      </w:tr>
    </w:tbl>
    <w:p w:rsidR="004D6751" w:rsidRPr="00ED6F8A" w:rsidRDefault="004D6751" w:rsidP="004D6751">
      <w:pPr>
        <w:autoSpaceDE w:val="0"/>
        <w:spacing w:after="0"/>
        <w:ind w:left="284"/>
        <w:contextualSpacing/>
        <w:jc w:val="left"/>
        <w:rPr>
          <w:sz w:val="22"/>
          <w:szCs w:val="22"/>
        </w:rPr>
      </w:pPr>
    </w:p>
    <w:p w:rsidR="004D6751" w:rsidRPr="00ED6F8A" w:rsidRDefault="004D6751" w:rsidP="004D6751">
      <w:pPr>
        <w:autoSpaceDE w:val="0"/>
        <w:spacing w:after="0"/>
        <w:ind w:left="5670"/>
        <w:contextualSpacing/>
        <w:jc w:val="center"/>
        <w:rPr>
          <w:b/>
          <w:sz w:val="22"/>
          <w:szCs w:val="22"/>
        </w:rPr>
      </w:pPr>
    </w:p>
    <w:p w:rsidR="004D6751" w:rsidRPr="00ED6F8A" w:rsidRDefault="004D6751" w:rsidP="004D6751">
      <w:pPr>
        <w:autoSpaceDE w:val="0"/>
        <w:spacing w:after="0"/>
        <w:ind w:left="5670"/>
        <w:contextualSpacing/>
        <w:jc w:val="center"/>
        <w:rPr>
          <w:b/>
          <w:sz w:val="22"/>
          <w:szCs w:val="22"/>
        </w:rPr>
      </w:pPr>
      <w:r>
        <w:rPr>
          <w:b/>
          <w:sz w:val="22"/>
          <w:szCs w:val="22"/>
        </w:rPr>
        <w:br w:type="page"/>
      </w:r>
      <w:r w:rsidRPr="00ED6F8A">
        <w:rPr>
          <w:b/>
          <w:sz w:val="22"/>
          <w:szCs w:val="22"/>
        </w:rPr>
        <w:lastRenderedPageBreak/>
        <w:t>Приложение № 5</w:t>
      </w:r>
      <w:r>
        <w:rPr>
          <w:b/>
          <w:sz w:val="22"/>
          <w:szCs w:val="22"/>
        </w:rPr>
        <w:t xml:space="preserve"> (ЛОТ 3)</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4D6751" w:rsidRPr="00ED6F8A" w:rsidTr="004D6751">
        <w:trPr>
          <w:trHeight w:val="690"/>
        </w:trPr>
        <w:tc>
          <w:tcPr>
            <w:tcW w:w="10916" w:type="dxa"/>
            <w:tcBorders>
              <w:top w:val="nil"/>
              <w:left w:val="nil"/>
              <w:bottom w:val="nil"/>
              <w:right w:val="nil"/>
            </w:tcBorders>
            <w:shd w:val="clear" w:color="auto" w:fill="auto"/>
            <w:vAlign w:val="bottom"/>
            <w:hideMark/>
          </w:tcPr>
          <w:p w:rsidR="004D6751" w:rsidRPr="00ED6F8A" w:rsidRDefault="004D6751" w:rsidP="004D6751">
            <w:pPr>
              <w:suppressAutoHyphens w:val="0"/>
              <w:spacing w:after="0"/>
              <w:jc w:val="center"/>
              <w:rPr>
                <w:b/>
                <w:bCs/>
                <w:color w:val="000000"/>
                <w:lang w:eastAsia="ru-RU"/>
              </w:rPr>
            </w:pPr>
          </w:p>
          <w:p w:rsidR="004D6751" w:rsidRPr="00ED6F8A" w:rsidRDefault="004D6751" w:rsidP="004D675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D36DF3"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4D6751" w:rsidRPr="00ED6F8A" w:rsidRDefault="004D6751" w:rsidP="004D6751">
            <w:pPr>
              <w:suppressAutoHyphens w:val="0"/>
              <w:spacing w:after="0"/>
              <w:jc w:val="center"/>
              <w:rPr>
                <w:b/>
                <w:bCs/>
                <w:color w:val="000000"/>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r>
    </w:tbl>
    <w:p w:rsidR="004D6751" w:rsidRPr="00ED6F8A" w:rsidRDefault="004D6751" w:rsidP="004D6751">
      <w:pPr>
        <w:autoSpaceDE w:val="0"/>
        <w:spacing w:after="0"/>
        <w:ind w:left="5670"/>
        <w:contextualSpacing/>
        <w:jc w:val="center"/>
        <w:rPr>
          <w:b/>
          <w:sz w:val="22"/>
          <w:szCs w:val="22"/>
        </w:rPr>
      </w:pPr>
    </w:p>
    <w:p w:rsidR="004D6751" w:rsidRDefault="004D6751" w:rsidP="004D6751">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1</w:t>
      </w:r>
      <w:r w:rsidR="000A3B85">
        <w:rPr>
          <w:b/>
          <w:bCs/>
          <w:color w:val="000000"/>
          <w:sz w:val="22"/>
          <w:szCs w:val="22"/>
          <w:lang w:eastAsia="ru-RU"/>
        </w:rPr>
        <w:t>4</w:t>
      </w:r>
    </w:p>
    <w:p w:rsidR="004D6751" w:rsidRDefault="004D6751" w:rsidP="004D6751">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4A0DB4"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DB4" w:rsidRPr="00A60CB9" w:rsidRDefault="004A0DB4"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4A0DB4" w:rsidRPr="00A60CB9" w:rsidRDefault="004A0DB4"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A0DB4" w:rsidRPr="00A60CB9" w:rsidRDefault="004A0DB4"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4A0DB4"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4A0DB4" w:rsidRPr="00A60CB9" w:rsidRDefault="004A0DB4"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C66D5A">
            <w:pPr>
              <w:jc w:val="center"/>
              <w:rPr>
                <w:b/>
              </w:rPr>
            </w:pPr>
            <w:r>
              <w:rPr>
                <w:b/>
              </w:rPr>
              <w:t>1,32</w:t>
            </w:r>
          </w:p>
        </w:tc>
      </w:tr>
      <w:tr w:rsidR="004A0DB4"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C66D5A">
            <w:pPr>
              <w:jc w:val="center"/>
              <w:rPr>
                <w:b/>
              </w:rPr>
            </w:pPr>
            <w:r>
              <w:rPr>
                <w:b/>
              </w:rPr>
              <w:t>5,53</w:t>
            </w:r>
          </w:p>
        </w:tc>
      </w:tr>
      <w:tr w:rsidR="004A0DB4"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C66D5A">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4A0DB4" w:rsidRPr="00A60CB9" w:rsidRDefault="004A0DB4"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C66D5A">
            <w:pPr>
              <w:jc w:val="center"/>
              <w:rPr>
                <w:b/>
              </w:rPr>
            </w:pPr>
            <w:r>
              <w:rPr>
                <w:b/>
              </w:rPr>
              <w:t>9,05</w:t>
            </w:r>
          </w:p>
        </w:tc>
      </w:tr>
      <w:tr w:rsidR="004A0DB4"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A0DB4" w:rsidRPr="00A60CB9" w:rsidRDefault="004A0DB4" w:rsidP="00C66D5A">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C66D5A">
            <w:pPr>
              <w:jc w:val="center"/>
              <w:rPr>
                <w:b/>
              </w:rPr>
            </w:pPr>
            <w:r>
              <w:rPr>
                <w:b/>
              </w:rPr>
              <w:t>8,50</w:t>
            </w:r>
          </w:p>
        </w:tc>
      </w:tr>
      <w:tr w:rsidR="004A0DB4"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A0DB4" w:rsidRPr="00A60CB9" w:rsidRDefault="004A0DB4" w:rsidP="00C66D5A">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4A0DB4" w:rsidRPr="00A60CB9" w:rsidRDefault="004A0DB4"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C66D5A">
            <w:pPr>
              <w:jc w:val="center"/>
              <w:rPr>
                <w:b/>
              </w:rPr>
            </w:pPr>
            <w:r>
              <w:rPr>
                <w:b/>
              </w:rPr>
              <w:t>3,01</w:t>
            </w:r>
          </w:p>
        </w:tc>
      </w:tr>
      <w:tr w:rsidR="004A0DB4"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C66D5A">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4A0DB4" w:rsidRPr="00A60CB9" w:rsidRDefault="004A0DB4"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C66D5A">
            <w:pPr>
              <w:jc w:val="center"/>
              <w:rPr>
                <w:b/>
              </w:rPr>
            </w:pPr>
            <w:r>
              <w:rPr>
                <w:b/>
              </w:rPr>
              <w:t>1,49</w:t>
            </w:r>
          </w:p>
        </w:tc>
      </w:tr>
      <w:tr w:rsidR="004A0DB4"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0DB4" w:rsidRPr="00A60CB9" w:rsidRDefault="004A0DB4"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C66D5A">
            <w:pPr>
              <w:jc w:val="center"/>
              <w:rPr>
                <w:b/>
              </w:rPr>
            </w:pPr>
            <w:r>
              <w:rPr>
                <w:b/>
              </w:rPr>
              <w:t>28,90</w:t>
            </w:r>
          </w:p>
        </w:tc>
      </w:tr>
    </w:tbl>
    <w:p w:rsidR="004D6751" w:rsidRDefault="004D6751" w:rsidP="004D6751">
      <w:pPr>
        <w:autoSpaceDE w:val="0"/>
        <w:spacing w:after="0"/>
        <w:ind w:firstLine="709"/>
        <w:contextualSpacing/>
        <w:jc w:val="center"/>
        <w:rPr>
          <w:b/>
          <w:bCs/>
          <w:color w:val="000000"/>
          <w:sz w:val="22"/>
          <w:szCs w:val="22"/>
          <w:lang w:eastAsia="ru-RU"/>
        </w:rPr>
      </w:pPr>
    </w:p>
    <w:p w:rsidR="000A3B85" w:rsidRDefault="000A3B85">
      <w:pPr>
        <w:suppressAutoHyphens w:val="0"/>
        <w:spacing w:after="0"/>
        <w:jc w:val="left"/>
        <w:rPr>
          <w:b/>
          <w:bCs/>
          <w:color w:val="000000"/>
          <w:sz w:val="22"/>
          <w:szCs w:val="22"/>
          <w:lang w:eastAsia="ru-RU"/>
        </w:rPr>
      </w:pPr>
      <w:r>
        <w:rPr>
          <w:b/>
          <w:bCs/>
          <w:color w:val="000000"/>
          <w:sz w:val="22"/>
          <w:szCs w:val="22"/>
          <w:lang w:eastAsia="ru-RU"/>
        </w:rPr>
        <w:br w:type="page"/>
      </w:r>
    </w:p>
    <w:p w:rsidR="004D6751" w:rsidRDefault="004D6751" w:rsidP="000A3B85">
      <w:pPr>
        <w:suppressAutoHyphens w:val="0"/>
        <w:spacing w:after="0"/>
        <w:jc w:val="left"/>
        <w:rPr>
          <w:b/>
          <w:bCs/>
          <w:color w:val="000000"/>
          <w:sz w:val="22"/>
          <w:szCs w:val="22"/>
          <w:lang w:eastAsia="ru-RU"/>
        </w:rPr>
      </w:pPr>
    </w:p>
    <w:p w:rsidR="004D6751" w:rsidRPr="00ED6F8A" w:rsidRDefault="004D6751" w:rsidP="004D6751">
      <w:pPr>
        <w:autoSpaceDE w:val="0"/>
        <w:spacing w:after="0"/>
        <w:ind w:left="4956" w:firstLine="708"/>
        <w:contextualSpacing/>
        <w:jc w:val="center"/>
        <w:rPr>
          <w:b/>
          <w:sz w:val="22"/>
          <w:szCs w:val="22"/>
        </w:rPr>
      </w:pPr>
      <w:r>
        <w:rPr>
          <w:b/>
          <w:sz w:val="22"/>
          <w:szCs w:val="22"/>
        </w:rPr>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D36DF3"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0D0E99" w:rsidRDefault="004D6751" w:rsidP="004D6751">
            <w:pPr>
              <w:widowControl w:val="0"/>
              <w:suppressAutoHyphens w:val="0"/>
              <w:autoSpaceDE w:val="0"/>
              <w:autoSpaceDN w:val="0"/>
              <w:spacing w:after="0"/>
              <w:jc w:val="right"/>
              <w:rPr>
                <w:rFonts w:eastAsia="Arial Unicode MS"/>
                <w:color w:val="000000"/>
                <w:lang w:eastAsia="ru-RU" w:bidi="ru-RU"/>
              </w:rPr>
            </w:pPr>
            <w:r w:rsidRPr="000D0E99">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0D0E99" w:rsidRDefault="000D0E99"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val="en-US" w:eastAsia="ru-RU" w:bidi="ru-RU"/>
              </w:rPr>
              <w:t>6</w:t>
            </w:r>
          </w:p>
        </w:tc>
        <w:tc>
          <w:tcPr>
            <w:tcW w:w="255" w:type="dxa"/>
            <w:vAlign w:val="bottom"/>
            <w:hideMark/>
          </w:tcPr>
          <w:p w:rsidR="004D6751" w:rsidRPr="000D0E99"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0D0E99">
              <w:rPr>
                <w:rFonts w:eastAsia="Arial Unicode MS"/>
                <w:color w:val="000000"/>
                <w:sz w:val="22"/>
                <w:szCs w:val="22"/>
                <w:lang w:eastAsia="ru-RU" w:bidi="ru-RU"/>
              </w:rPr>
              <w:t>г</w:t>
            </w:r>
            <w:proofErr w:type="gramEnd"/>
            <w:r w:rsidRPr="000D0E99">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F8562F">
        <w:rPr>
          <w:rFonts w:ascii="Times New Roman" w:hAnsi="Times New Roman"/>
          <w:sz w:val="22"/>
          <w:szCs w:val="22"/>
        </w:rPr>
        <w:t xml:space="preserve"> (ЛОТ 4</w:t>
      </w:r>
      <w:r>
        <w:rPr>
          <w:rFonts w:ascii="Times New Roman" w:hAnsi="Times New Roman"/>
          <w:sz w:val="22"/>
          <w:szCs w:val="22"/>
        </w:rPr>
        <w:t>)</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 xml:space="preserve">от «___» __________ </w:t>
      </w:r>
      <w:r w:rsidR="00D36DF3">
        <w:rPr>
          <w:sz w:val="22"/>
          <w:szCs w:val="22"/>
        </w:rPr>
        <w:t>2026</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2</w:t>
      </w:r>
    </w:p>
    <w:tbl>
      <w:tblPr>
        <w:tblW w:w="9777" w:type="dxa"/>
        <w:tblInd w:w="113" w:type="dxa"/>
        <w:tblLook w:val="04A0" w:firstRow="1" w:lastRow="0" w:firstColumn="1" w:lastColumn="0" w:noHBand="0" w:noVBand="1"/>
      </w:tblPr>
      <w:tblGrid>
        <w:gridCol w:w="765"/>
        <w:gridCol w:w="3814"/>
        <w:gridCol w:w="2355"/>
        <w:gridCol w:w="1567"/>
        <w:gridCol w:w="1276"/>
      </w:tblGrid>
      <w:tr w:rsidR="002C5303" w:rsidRPr="00ED6F8A" w:rsidTr="00414EDD">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C5303" w:rsidRPr="00ED6F8A" w:rsidTr="00414EDD">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303" w:rsidRPr="00ED6F8A" w:rsidRDefault="002C5303" w:rsidP="00414EDD">
            <w:pPr>
              <w:suppressAutoHyphens w:val="0"/>
              <w:spacing w:after="0"/>
              <w:jc w:val="center"/>
              <w:rPr>
                <w:b/>
                <w:bCs/>
                <w:color w:val="000000"/>
                <w:lang w:eastAsia="ru-RU"/>
              </w:rPr>
            </w:pPr>
            <w:r w:rsidRPr="00ED6F8A">
              <w:rPr>
                <w:b/>
                <w:bCs/>
                <w:color w:val="000000"/>
                <w:sz w:val="22"/>
                <w:szCs w:val="22"/>
                <w:lang w:eastAsia="ru-RU"/>
              </w:rPr>
              <w:t> </w:t>
            </w:r>
          </w:p>
          <w:p w:rsidR="002C5303" w:rsidRPr="00F83BA4" w:rsidRDefault="002C5303" w:rsidP="00414EDD">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2C5303" w:rsidRPr="00ED6F8A" w:rsidRDefault="002C5303" w:rsidP="00414EDD">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2C5303" w:rsidRPr="00ED6F8A" w:rsidTr="00414EDD">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2C5303" w:rsidRPr="00ED6F8A" w:rsidRDefault="002C5303" w:rsidP="00414EDD">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C5303" w:rsidRPr="00ED6F8A" w:rsidRDefault="00F5661E" w:rsidP="00414EDD">
            <w:pPr>
              <w:suppressAutoHyphens w:val="0"/>
              <w:spacing w:after="0"/>
              <w:jc w:val="center"/>
              <w:rPr>
                <w:color w:val="000000"/>
                <w:lang w:eastAsia="ru-RU"/>
              </w:rPr>
            </w:pPr>
            <w:r>
              <w:rPr>
                <w:color w:val="000000"/>
                <w:lang w:eastAsia="ru-RU"/>
              </w:rPr>
              <w:t>1,32</w:t>
            </w:r>
          </w:p>
        </w:tc>
      </w:tr>
      <w:tr w:rsidR="002C5303" w:rsidRPr="00ED6F8A" w:rsidTr="00414EDD">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2C5303" w:rsidRPr="00ED6F8A" w:rsidRDefault="002C5303" w:rsidP="00414EDD">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 </w:t>
            </w:r>
          </w:p>
        </w:tc>
      </w:tr>
      <w:tr w:rsidR="002C5303" w:rsidRPr="00ED6F8A" w:rsidTr="00414EDD">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0,19</w:t>
            </w:r>
          </w:p>
        </w:tc>
      </w:tr>
      <w:tr w:rsidR="002C5303" w:rsidRPr="00ED6F8A" w:rsidTr="00414EDD">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3,64</w:t>
            </w:r>
          </w:p>
        </w:tc>
      </w:tr>
      <w:tr w:rsidR="002C5303"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2C5303" w:rsidRPr="00EC1F71" w:rsidRDefault="002C5303"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Default="002C5303"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2C5303" w:rsidP="00414EDD">
            <w:pPr>
              <w:jc w:val="center"/>
            </w:pPr>
            <w:r w:rsidRPr="00AF0775">
              <w:t>0,</w:t>
            </w:r>
            <w:r w:rsidR="00F5661E">
              <w:t>45</w:t>
            </w:r>
          </w:p>
        </w:tc>
      </w:tr>
      <w:tr w:rsidR="002C5303"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2C5303" w:rsidRPr="00EC1F71" w:rsidRDefault="002C5303" w:rsidP="00414EDD">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Default="002C5303"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1,55</w:t>
            </w:r>
          </w:p>
        </w:tc>
      </w:tr>
      <w:tr w:rsidR="002C5303" w:rsidRPr="00ED6F8A" w:rsidTr="00414EDD">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6A0C6A" w:rsidRDefault="002C5303" w:rsidP="00414EDD">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0,35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1,65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1,38</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1,19</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1,13</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0,17</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0,20</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0,23</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303" w:rsidRPr="00FF2279" w:rsidRDefault="002C5303" w:rsidP="00414EDD">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FF2279" w:rsidRDefault="002C5303" w:rsidP="00414EDD">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C5303" w:rsidRPr="00FF2279" w:rsidRDefault="002C5303" w:rsidP="00414EDD">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2C5303" w:rsidRPr="00FF2279" w:rsidRDefault="002C5303" w:rsidP="00414EDD">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C5303" w:rsidRDefault="00F5661E" w:rsidP="00414EDD">
            <w:pPr>
              <w:jc w:val="center"/>
            </w:pPr>
            <w:r>
              <w:t>2,75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6,30</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3,01</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Default="00F5661E" w:rsidP="00414EDD">
            <w:pPr>
              <w:jc w:val="center"/>
            </w:pPr>
            <w:r>
              <w:t>1,49</w:t>
            </w:r>
          </w:p>
        </w:tc>
      </w:tr>
    </w:tbl>
    <w:p w:rsidR="004D6751" w:rsidRDefault="004D6751" w:rsidP="004D6751">
      <w:pPr>
        <w:autoSpaceDE w:val="0"/>
        <w:spacing w:after="0"/>
        <w:ind w:left="284"/>
        <w:contextualSpacing/>
        <w:jc w:val="left"/>
        <w:rPr>
          <w:sz w:val="22"/>
          <w:szCs w:val="22"/>
        </w:rPr>
      </w:pPr>
    </w:p>
    <w:p w:rsidR="00F8562F" w:rsidRPr="00ED6F8A" w:rsidRDefault="00F8562F" w:rsidP="00F856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xml:space="preserve">, д. 2, </w:t>
      </w:r>
      <w:r w:rsidR="00F6306D">
        <w:rPr>
          <w:b/>
          <w:bCs/>
          <w:sz w:val="22"/>
          <w:szCs w:val="22"/>
          <w:lang w:eastAsia="ru-RU"/>
        </w:rPr>
        <w:t xml:space="preserve">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F5661E"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xml:space="preserve">. общей </w:t>
            </w:r>
            <w:r w:rsidRPr="00ED6F8A">
              <w:rPr>
                <w:color w:val="000000"/>
                <w:sz w:val="22"/>
                <w:szCs w:val="22"/>
                <w:lang w:eastAsia="ru-RU"/>
              </w:rPr>
              <w:lastRenderedPageBreak/>
              <w:t>площади (рублей в месяц)</w:t>
            </w:r>
          </w:p>
        </w:tc>
      </w:tr>
      <w:tr w:rsidR="00F5661E"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5661E" w:rsidRPr="00ED6F8A" w:rsidRDefault="00F5661E" w:rsidP="00C66D5A">
            <w:pPr>
              <w:suppressAutoHyphens w:val="0"/>
              <w:spacing w:after="0"/>
              <w:jc w:val="center"/>
              <w:rPr>
                <w:b/>
                <w:bCs/>
                <w:color w:val="000000"/>
                <w:lang w:eastAsia="ru-RU"/>
              </w:rPr>
            </w:pPr>
            <w:r w:rsidRPr="00ED6F8A">
              <w:rPr>
                <w:b/>
                <w:bCs/>
                <w:color w:val="000000"/>
                <w:sz w:val="22"/>
                <w:szCs w:val="22"/>
                <w:lang w:eastAsia="ru-RU"/>
              </w:rPr>
              <w:lastRenderedPageBreak/>
              <w:t> </w:t>
            </w:r>
          </w:p>
          <w:p w:rsidR="00F5661E" w:rsidRPr="00F83BA4" w:rsidRDefault="00F5661E"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F5661E" w:rsidRPr="00ED6F8A" w:rsidRDefault="00F5661E"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F5661E"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F5661E" w:rsidRPr="00ED6F8A" w:rsidRDefault="00F5661E"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F5661E" w:rsidRPr="00ED6F8A" w:rsidRDefault="00F5661E"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F5661E" w:rsidRPr="00ED6F8A"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F5661E" w:rsidRPr="00ED6F8A" w:rsidRDefault="00F5661E" w:rsidP="00C66D5A">
            <w:pPr>
              <w:suppressAutoHyphens w:val="0"/>
              <w:spacing w:after="0"/>
              <w:jc w:val="center"/>
              <w:rPr>
                <w:color w:val="000000"/>
                <w:lang w:eastAsia="ru-RU"/>
              </w:rPr>
            </w:pPr>
            <w:r>
              <w:rPr>
                <w:color w:val="000000"/>
                <w:lang w:eastAsia="ru-RU"/>
              </w:rPr>
              <w:t>1,32</w:t>
            </w:r>
          </w:p>
        </w:tc>
      </w:tr>
      <w:tr w:rsidR="00F5661E"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F5661E" w:rsidRPr="00ED6F8A" w:rsidRDefault="00F5661E" w:rsidP="00C66D5A">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5661E" w:rsidRPr="00ED6F8A" w:rsidRDefault="00F5661E" w:rsidP="00C66D5A">
            <w:pPr>
              <w:suppressAutoHyphens w:val="0"/>
              <w:spacing w:after="0"/>
              <w:jc w:val="center"/>
              <w:rPr>
                <w:color w:val="000000"/>
                <w:lang w:eastAsia="ru-RU"/>
              </w:rPr>
            </w:pPr>
            <w:r w:rsidRPr="00ED6F8A">
              <w:rPr>
                <w:color w:val="000000"/>
                <w:sz w:val="22"/>
                <w:szCs w:val="22"/>
                <w:lang w:eastAsia="ru-RU"/>
              </w:rPr>
              <w:t> </w:t>
            </w:r>
          </w:p>
        </w:tc>
      </w:tr>
      <w:tr w:rsidR="00F5661E"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F5661E" w:rsidRPr="00AF0775" w:rsidRDefault="00F5661E" w:rsidP="00C66D5A">
            <w:pPr>
              <w:jc w:val="center"/>
            </w:pPr>
            <w:r>
              <w:t>0,19</w:t>
            </w:r>
          </w:p>
        </w:tc>
      </w:tr>
      <w:tr w:rsidR="00F5661E"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F5661E" w:rsidRPr="00ED6F8A" w:rsidRDefault="00F5661E" w:rsidP="00C66D5A">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C66D5A">
            <w:pPr>
              <w:jc w:val="center"/>
            </w:pPr>
            <w:r>
              <w:t>3,64</w:t>
            </w:r>
          </w:p>
        </w:tc>
      </w:tr>
      <w:tr w:rsidR="00F5661E"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F5661E" w:rsidRPr="00EC1F71" w:rsidRDefault="00F5661E"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Default="00F5661E"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C66D5A">
            <w:pPr>
              <w:jc w:val="center"/>
            </w:pPr>
            <w:r w:rsidRPr="00AF0775">
              <w:t>0,</w:t>
            </w:r>
            <w:r>
              <w:t>45</w:t>
            </w:r>
          </w:p>
        </w:tc>
      </w:tr>
      <w:tr w:rsidR="00F5661E"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F5661E" w:rsidRPr="00EC1F71" w:rsidRDefault="00F5661E" w:rsidP="00C66D5A">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Default="00F5661E"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C66D5A">
            <w:pPr>
              <w:jc w:val="center"/>
            </w:pPr>
            <w:r>
              <w:t>1,55</w:t>
            </w:r>
          </w:p>
        </w:tc>
      </w:tr>
      <w:tr w:rsidR="00F5661E"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6A0C6A" w:rsidRDefault="00F5661E"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0,35</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Pr="00ED6F8A" w:rsidRDefault="00F5661E"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1,65</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1,38</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1,19</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1,13</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0,17</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0,20</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0,23</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661E" w:rsidRPr="00FF2279" w:rsidRDefault="00F5661E" w:rsidP="00C66D5A">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FF2279" w:rsidRDefault="00F5661E" w:rsidP="00C66D5A">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5661E" w:rsidRPr="00FF2279" w:rsidRDefault="00F5661E" w:rsidP="00C66D5A">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F5661E" w:rsidRPr="00FF2279" w:rsidRDefault="00F5661E" w:rsidP="00C66D5A">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F5661E" w:rsidRDefault="00F5661E" w:rsidP="00C66D5A">
            <w:pPr>
              <w:jc w:val="center"/>
            </w:pPr>
            <w:r>
              <w:t>2,75</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6,30</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C66D5A">
            <w:pPr>
              <w:jc w:val="center"/>
            </w:pPr>
            <w:r>
              <w:t>3,01</w:t>
            </w:r>
          </w:p>
        </w:tc>
      </w:tr>
      <w:tr w:rsidR="00F5661E"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Default="00F5661E" w:rsidP="00C66D5A">
            <w:pPr>
              <w:jc w:val="center"/>
            </w:pPr>
            <w:r>
              <w:t>1,49</w:t>
            </w:r>
          </w:p>
        </w:tc>
      </w:tr>
    </w:tbl>
    <w:p w:rsidR="00F8562F" w:rsidRPr="00ED6F8A" w:rsidRDefault="00F8562F" w:rsidP="00F8562F">
      <w:pPr>
        <w:autoSpaceDE w:val="0"/>
        <w:spacing w:after="0"/>
        <w:ind w:left="284"/>
        <w:contextualSpacing/>
        <w:jc w:val="left"/>
        <w:rPr>
          <w:sz w:val="22"/>
          <w:szCs w:val="22"/>
        </w:rPr>
      </w:pPr>
    </w:p>
    <w:p w:rsidR="00F8562F" w:rsidRPr="00ED6F8A" w:rsidRDefault="00F8562F" w:rsidP="00F8562F">
      <w:pPr>
        <w:autoSpaceDE w:val="0"/>
        <w:spacing w:after="0"/>
        <w:ind w:left="284"/>
        <w:contextualSpacing/>
        <w:jc w:val="left"/>
        <w:rPr>
          <w:sz w:val="22"/>
          <w:szCs w:val="22"/>
        </w:rPr>
      </w:pPr>
    </w:p>
    <w:p w:rsidR="00F8562F" w:rsidRPr="00ED6F8A" w:rsidRDefault="00F8562F" w:rsidP="00F8562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w:t>
      </w:r>
      <w:r w:rsidR="00405E5C">
        <w:rPr>
          <w:b/>
          <w:sz w:val="22"/>
          <w:szCs w:val="22"/>
        </w:rPr>
        <w:t>4</w:t>
      </w:r>
      <w:r>
        <w:rPr>
          <w:b/>
          <w:sz w:val="22"/>
          <w:szCs w:val="22"/>
        </w:rPr>
        <w:t>)</w:t>
      </w:r>
    </w:p>
    <w:p w:rsidR="00F8562F" w:rsidRPr="00ED6F8A" w:rsidRDefault="00F8562F" w:rsidP="00F8562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8562F" w:rsidRPr="00ED6F8A" w:rsidTr="00414EDD">
        <w:trPr>
          <w:trHeight w:val="690"/>
        </w:trPr>
        <w:tc>
          <w:tcPr>
            <w:tcW w:w="10916" w:type="dxa"/>
            <w:tcBorders>
              <w:top w:val="nil"/>
              <w:left w:val="nil"/>
              <w:bottom w:val="nil"/>
              <w:right w:val="nil"/>
            </w:tcBorders>
            <w:shd w:val="clear" w:color="auto" w:fill="auto"/>
            <w:vAlign w:val="bottom"/>
            <w:hideMark/>
          </w:tcPr>
          <w:p w:rsidR="00F8562F" w:rsidRPr="00ED6F8A" w:rsidRDefault="00F8562F" w:rsidP="00414EDD">
            <w:pPr>
              <w:suppressAutoHyphens w:val="0"/>
              <w:spacing w:after="0"/>
              <w:jc w:val="center"/>
              <w:rPr>
                <w:b/>
                <w:bCs/>
                <w:color w:val="000000"/>
                <w:lang w:eastAsia="ru-RU"/>
              </w:rPr>
            </w:pPr>
          </w:p>
          <w:p w:rsidR="00F8562F" w:rsidRPr="00ED6F8A" w:rsidRDefault="00F8562F"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8562F" w:rsidRPr="00ED6F8A" w:rsidRDefault="00F8562F"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8562F" w:rsidRPr="00ED6F8A" w:rsidRDefault="00F8562F"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8562F" w:rsidRPr="00ED6F8A" w:rsidRDefault="00F8562F"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8562F" w:rsidRPr="00ED6F8A" w:rsidRDefault="00F8562F"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F8562F" w:rsidRPr="00ED6F8A" w:rsidTr="00414EDD">
              <w:tc>
                <w:tcPr>
                  <w:tcW w:w="187" w:type="dxa"/>
                  <w:vAlign w:val="bottom"/>
                  <w:hideMark/>
                </w:tcPr>
                <w:p w:rsidR="00F8562F" w:rsidRPr="00ED6F8A" w:rsidRDefault="00F8562F"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8562F" w:rsidRPr="00ED6F8A" w:rsidRDefault="00F8562F"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8562F" w:rsidRPr="00ED6F8A" w:rsidRDefault="00F8562F"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8562F" w:rsidRPr="00ED6F8A" w:rsidRDefault="00F8562F"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8562F" w:rsidRPr="00ED6F8A" w:rsidRDefault="00F8562F"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8562F"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F8562F" w:rsidRPr="00ED6F8A" w:rsidRDefault="00F8562F"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8562F" w:rsidRPr="00ED6F8A" w:rsidRDefault="00F8562F"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8562F" w:rsidRPr="00ED6F8A" w:rsidRDefault="00F8562F" w:rsidP="00414EDD">
            <w:pPr>
              <w:suppressAutoHyphens w:val="0"/>
              <w:spacing w:after="0"/>
              <w:jc w:val="center"/>
              <w:rPr>
                <w:b/>
                <w:bCs/>
                <w:color w:val="000000"/>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r>
    </w:tbl>
    <w:p w:rsidR="00F8562F" w:rsidRDefault="00F8562F" w:rsidP="00F8562F">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2</w:t>
      </w:r>
    </w:p>
    <w:tbl>
      <w:tblPr>
        <w:tblW w:w="10000" w:type="dxa"/>
        <w:tblInd w:w="103" w:type="dxa"/>
        <w:tblLook w:val="04A0" w:firstRow="1" w:lastRow="0" w:firstColumn="1" w:lastColumn="0" w:noHBand="0" w:noVBand="1"/>
      </w:tblPr>
      <w:tblGrid>
        <w:gridCol w:w="960"/>
        <w:gridCol w:w="6700"/>
        <w:gridCol w:w="2340"/>
      </w:tblGrid>
      <w:tr w:rsidR="00F8562F" w:rsidRPr="00A60CB9" w:rsidTr="00414ED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F8562F" w:rsidRPr="00A60CB9" w:rsidTr="00414EDD">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F8562F" w:rsidRPr="00A60CB9" w:rsidRDefault="00F8562F" w:rsidP="00414EDD">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1,32</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8562F" w:rsidRDefault="00F5661E" w:rsidP="00414EDD">
            <w:pPr>
              <w:jc w:val="center"/>
              <w:rPr>
                <w:b/>
              </w:rPr>
            </w:pPr>
            <w:r>
              <w:rPr>
                <w:b/>
              </w:rPr>
              <w:t>5,83</w:t>
            </w:r>
          </w:p>
          <w:p w:rsidR="00F8562F" w:rsidRPr="003913D0" w:rsidRDefault="00F8562F" w:rsidP="00414EDD">
            <w:pPr>
              <w:jc w:val="center"/>
              <w:rPr>
                <w:b/>
              </w:rPr>
            </w:pPr>
          </w:p>
        </w:tc>
      </w:tr>
      <w:tr w:rsidR="00F8562F" w:rsidRPr="00A60CB9" w:rsidTr="00414EDD">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F8562F" w:rsidRPr="00A60CB9" w:rsidRDefault="00F8562F" w:rsidP="00414EDD">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414EDD">
            <w:pPr>
              <w:jc w:val="center"/>
              <w:rPr>
                <w:b/>
              </w:rPr>
            </w:pPr>
            <w:r>
              <w:rPr>
                <w:b/>
              </w:rPr>
              <w:t>9,05</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414EDD">
            <w:pPr>
              <w:jc w:val="center"/>
              <w:rPr>
                <w:b/>
              </w:rPr>
            </w:pPr>
            <w:r>
              <w:rPr>
                <w:b/>
              </w:rPr>
              <w:t>6,30</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3,01</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1,49</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F8562F">
            <w:pPr>
              <w:jc w:val="center"/>
              <w:rPr>
                <w:b/>
              </w:rPr>
            </w:pPr>
            <w:r>
              <w:rPr>
                <w:b/>
              </w:rPr>
              <w:t>27,00</w:t>
            </w:r>
          </w:p>
        </w:tc>
      </w:tr>
    </w:tbl>
    <w:p w:rsidR="00F8562F" w:rsidRDefault="00F8562F" w:rsidP="00F8562F">
      <w:pPr>
        <w:autoSpaceDE w:val="0"/>
        <w:spacing w:after="0"/>
        <w:ind w:firstLine="709"/>
        <w:contextualSpacing/>
        <w:jc w:val="center"/>
        <w:rPr>
          <w:b/>
          <w:bCs/>
          <w:color w:val="000000"/>
          <w:sz w:val="22"/>
          <w:szCs w:val="22"/>
          <w:lang w:eastAsia="ru-RU"/>
        </w:rPr>
      </w:pPr>
    </w:p>
    <w:p w:rsidR="00F8562F" w:rsidRDefault="00F8562F" w:rsidP="00F8562F">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xml:space="preserve">, д. 2, </w:t>
      </w:r>
      <w:proofErr w:type="spellStart"/>
      <w:r>
        <w:rPr>
          <w:b/>
          <w:bCs/>
          <w:color w:val="000000"/>
          <w:sz w:val="22"/>
          <w:szCs w:val="22"/>
          <w:lang w:eastAsia="ru-RU"/>
        </w:rPr>
        <w:t>фл</w:t>
      </w:r>
      <w:proofErr w:type="spellEnd"/>
      <w:r>
        <w:rPr>
          <w:b/>
          <w:bCs/>
          <w:color w:val="000000"/>
          <w:sz w:val="22"/>
          <w:szCs w:val="22"/>
          <w:lang w:eastAsia="ru-RU"/>
        </w:rPr>
        <w:t>. 1</w:t>
      </w:r>
    </w:p>
    <w:tbl>
      <w:tblPr>
        <w:tblW w:w="10000" w:type="dxa"/>
        <w:tblInd w:w="103" w:type="dxa"/>
        <w:tblLook w:val="04A0" w:firstRow="1" w:lastRow="0" w:firstColumn="1" w:lastColumn="0" w:noHBand="0" w:noVBand="1"/>
      </w:tblPr>
      <w:tblGrid>
        <w:gridCol w:w="960"/>
        <w:gridCol w:w="6700"/>
        <w:gridCol w:w="2340"/>
      </w:tblGrid>
      <w:tr w:rsidR="00F5661E"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61E" w:rsidRPr="00A60CB9" w:rsidRDefault="00F5661E"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F5661E" w:rsidRPr="00A60CB9" w:rsidRDefault="00F5661E"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5661E" w:rsidRPr="00A60CB9" w:rsidRDefault="00F5661E"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F5661E"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F5661E" w:rsidRPr="00A60CB9" w:rsidRDefault="00F5661E"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C66D5A">
            <w:pPr>
              <w:jc w:val="center"/>
              <w:rPr>
                <w:b/>
              </w:rPr>
            </w:pPr>
            <w:r>
              <w:rPr>
                <w:b/>
              </w:rPr>
              <w:t>1,32</w:t>
            </w:r>
          </w:p>
        </w:tc>
      </w:tr>
      <w:tr w:rsidR="00F5661E"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5661E" w:rsidRDefault="00F5661E" w:rsidP="00C66D5A">
            <w:pPr>
              <w:jc w:val="center"/>
              <w:rPr>
                <w:b/>
              </w:rPr>
            </w:pPr>
            <w:r>
              <w:rPr>
                <w:b/>
              </w:rPr>
              <w:t>5,83</w:t>
            </w:r>
          </w:p>
          <w:p w:rsidR="00F5661E" w:rsidRPr="003913D0" w:rsidRDefault="00F5661E" w:rsidP="00C66D5A">
            <w:pPr>
              <w:jc w:val="center"/>
              <w:rPr>
                <w:b/>
              </w:rPr>
            </w:pPr>
          </w:p>
        </w:tc>
      </w:tr>
      <w:tr w:rsidR="00F5661E"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F5661E" w:rsidRPr="00A60CB9" w:rsidRDefault="00F5661E"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C66D5A">
            <w:pPr>
              <w:jc w:val="center"/>
              <w:rPr>
                <w:b/>
              </w:rPr>
            </w:pPr>
            <w:r>
              <w:rPr>
                <w:b/>
              </w:rPr>
              <w:t>9,05</w:t>
            </w:r>
          </w:p>
        </w:tc>
      </w:tr>
      <w:tr w:rsidR="00F5661E"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C66D5A">
            <w:pPr>
              <w:jc w:val="center"/>
              <w:rPr>
                <w:b/>
              </w:rPr>
            </w:pPr>
            <w:r>
              <w:rPr>
                <w:b/>
              </w:rPr>
              <w:t>6,30</w:t>
            </w:r>
          </w:p>
        </w:tc>
      </w:tr>
      <w:tr w:rsidR="00F5661E"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F5661E" w:rsidRPr="00A60CB9" w:rsidRDefault="00F5661E"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C66D5A">
            <w:pPr>
              <w:jc w:val="center"/>
              <w:rPr>
                <w:b/>
              </w:rPr>
            </w:pPr>
            <w:r>
              <w:rPr>
                <w:b/>
              </w:rPr>
              <w:t>3,01</w:t>
            </w:r>
          </w:p>
        </w:tc>
      </w:tr>
      <w:tr w:rsidR="00F5661E"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C66D5A">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F5661E" w:rsidRPr="00A60CB9" w:rsidRDefault="00F5661E"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C66D5A">
            <w:pPr>
              <w:jc w:val="center"/>
              <w:rPr>
                <w:b/>
              </w:rPr>
            </w:pPr>
            <w:r>
              <w:rPr>
                <w:b/>
              </w:rPr>
              <w:t>1,49</w:t>
            </w:r>
          </w:p>
        </w:tc>
      </w:tr>
      <w:tr w:rsidR="00F5661E"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661E" w:rsidRPr="00A60CB9" w:rsidRDefault="00F5661E"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C66D5A">
            <w:pPr>
              <w:jc w:val="center"/>
              <w:rPr>
                <w:b/>
              </w:rPr>
            </w:pPr>
            <w:r>
              <w:rPr>
                <w:b/>
              </w:rPr>
              <w:t>27,00</w:t>
            </w:r>
          </w:p>
        </w:tc>
      </w:tr>
    </w:tbl>
    <w:p w:rsidR="00F6306D" w:rsidRPr="00ED6F8A" w:rsidRDefault="00F6306D" w:rsidP="00F6306D">
      <w:pPr>
        <w:autoSpaceDE w:val="0"/>
        <w:spacing w:after="0"/>
        <w:ind w:left="4956" w:firstLine="708"/>
        <w:contextualSpacing/>
        <w:jc w:val="center"/>
        <w:rPr>
          <w:b/>
          <w:sz w:val="22"/>
          <w:szCs w:val="22"/>
        </w:rPr>
      </w:pPr>
      <w:r>
        <w:rPr>
          <w:b/>
          <w:sz w:val="22"/>
          <w:szCs w:val="22"/>
        </w:rPr>
        <w:lastRenderedPageBreak/>
        <w:t>Приложение № 4</w:t>
      </w:r>
    </w:p>
    <w:p w:rsidR="00F6306D" w:rsidRPr="00ED6F8A" w:rsidRDefault="00F6306D" w:rsidP="00F6306D">
      <w:pPr>
        <w:autoSpaceDE w:val="0"/>
        <w:spacing w:after="0"/>
        <w:ind w:left="5670"/>
        <w:contextualSpacing/>
        <w:jc w:val="center"/>
        <w:rPr>
          <w:b/>
          <w:sz w:val="22"/>
          <w:szCs w:val="22"/>
        </w:rPr>
      </w:pPr>
      <w:r w:rsidRPr="00ED6F8A">
        <w:rPr>
          <w:b/>
          <w:sz w:val="22"/>
          <w:szCs w:val="22"/>
        </w:rPr>
        <w:t>к конкурсной документации</w:t>
      </w:r>
    </w:p>
    <w:p w:rsidR="00F6306D" w:rsidRPr="00ED6F8A" w:rsidRDefault="00F6306D" w:rsidP="00F6306D">
      <w:pPr>
        <w:autoSpaceDE w:val="0"/>
        <w:spacing w:after="0"/>
        <w:ind w:left="5670"/>
        <w:contextualSpacing/>
        <w:jc w:val="center"/>
        <w:rPr>
          <w:b/>
          <w:bCs/>
          <w:sz w:val="22"/>
          <w:szCs w:val="22"/>
          <w:lang w:eastAsia="ru-RU"/>
        </w:rPr>
      </w:pPr>
      <w:r w:rsidRPr="00ED6F8A">
        <w:rPr>
          <w:b/>
          <w:bCs/>
          <w:sz w:val="22"/>
          <w:szCs w:val="22"/>
          <w:lang w:eastAsia="ru-RU"/>
        </w:rPr>
        <w:tab/>
      </w:r>
    </w:p>
    <w:p w:rsidR="00F6306D" w:rsidRPr="00ED6F8A" w:rsidRDefault="00F6306D" w:rsidP="00F6306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6306D" w:rsidRPr="00ED6F8A" w:rsidRDefault="00F6306D" w:rsidP="00F6306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F6306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F6306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F6306D" w:rsidRDefault="00F6306D" w:rsidP="00F6306D">
      <w:pPr>
        <w:autoSpaceDE w:val="0"/>
        <w:spacing w:after="0"/>
        <w:ind w:left="5670"/>
        <w:contextualSpacing/>
        <w:jc w:val="center"/>
        <w:rPr>
          <w:rFonts w:eastAsia="Arial Unicode MS"/>
          <w:color w:val="000000"/>
          <w:sz w:val="22"/>
          <w:szCs w:val="22"/>
          <w:lang w:eastAsia="ru-RU" w:bidi="ru-RU"/>
        </w:rPr>
      </w:pPr>
    </w:p>
    <w:p w:rsidR="00F6306D" w:rsidRPr="00ED6F8A" w:rsidRDefault="00F6306D" w:rsidP="00F6306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6306D" w:rsidRPr="00ED6F8A" w:rsidRDefault="00F6306D" w:rsidP="00F6306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F6306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F6306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F6306D" w:rsidRPr="00ED6F8A" w:rsidRDefault="00F6306D" w:rsidP="00F6306D">
      <w:pPr>
        <w:widowControl w:val="0"/>
        <w:suppressAutoHyphens w:val="0"/>
        <w:spacing w:before="120" w:after="0"/>
        <w:ind w:left="4678"/>
        <w:jc w:val="center"/>
        <w:rPr>
          <w:sz w:val="22"/>
          <w:szCs w:val="22"/>
          <w:lang w:eastAsia="ru-RU"/>
        </w:rPr>
      </w:pPr>
    </w:p>
    <w:p w:rsidR="00F6306D" w:rsidRPr="00ED6F8A" w:rsidRDefault="00F6306D" w:rsidP="00F6306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F6306D" w:rsidRPr="00ED6F8A" w:rsidRDefault="00F6306D" w:rsidP="00F6306D">
      <w:pPr>
        <w:pStyle w:val="a9"/>
        <w:jc w:val="right"/>
        <w:rPr>
          <w:sz w:val="22"/>
          <w:szCs w:val="22"/>
        </w:rPr>
      </w:pPr>
      <w:r w:rsidRPr="00ED6F8A">
        <w:rPr>
          <w:sz w:val="22"/>
          <w:szCs w:val="22"/>
        </w:rPr>
        <w:t>к договору управления</w:t>
      </w:r>
    </w:p>
    <w:p w:rsidR="00F6306D" w:rsidRPr="00ED6F8A" w:rsidRDefault="00F6306D" w:rsidP="00F6306D">
      <w:pPr>
        <w:pStyle w:val="a9"/>
        <w:jc w:val="right"/>
        <w:rPr>
          <w:sz w:val="22"/>
          <w:szCs w:val="22"/>
        </w:rPr>
      </w:pPr>
      <w:r w:rsidRPr="00ED6F8A">
        <w:rPr>
          <w:sz w:val="22"/>
          <w:szCs w:val="22"/>
        </w:rPr>
        <w:t>многоквартирными домами</w:t>
      </w:r>
    </w:p>
    <w:p w:rsidR="00F6306D" w:rsidRPr="00ED6F8A" w:rsidRDefault="00F6306D" w:rsidP="00F6306D">
      <w:pPr>
        <w:pStyle w:val="a9"/>
        <w:jc w:val="right"/>
        <w:rPr>
          <w:sz w:val="22"/>
          <w:szCs w:val="22"/>
        </w:rPr>
      </w:pPr>
      <w:r>
        <w:rPr>
          <w:sz w:val="22"/>
          <w:szCs w:val="22"/>
        </w:rPr>
        <w:t xml:space="preserve">от «___» __________ </w:t>
      </w:r>
      <w:r w:rsidR="00D36DF3">
        <w:rPr>
          <w:sz w:val="22"/>
          <w:szCs w:val="22"/>
        </w:rPr>
        <w:t>2026</w:t>
      </w:r>
      <w:r w:rsidRPr="00ED6F8A">
        <w:rPr>
          <w:sz w:val="22"/>
          <w:szCs w:val="22"/>
        </w:rPr>
        <w:t xml:space="preserve"> г</w:t>
      </w:r>
    </w:p>
    <w:p w:rsidR="00F6306D" w:rsidRPr="00ED6F8A" w:rsidRDefault="00F6306D" w:rsidP="00F6306D">
      <w:pPr>
        <w:widowControl w:val="0"/>
        <w:suppressAutoHyphens w:val="0"/>
        <w:spacing w:after="0" w:line="304" w:lineRule="auto"/>
        <w:jc w:val="center"/>
        <w:rPr>
          <w:b/>
          <w:bCs/>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4</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C66D5A">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1,32</w:t>
            </w:r>
          </w:p>
        </w:tc>
      </w:tr>
      <w:tr w:rsidR="00A04946"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C66D5A">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w:t>
            </w:r>
          </w:p>
        </w:tc>
      </w:tr>
      <w:tr w:rsidR="00A04946"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0,19</w:t>
            </w:r>
          </w:p>
        </w:tc>
      </w:tr>
      <w:tr w:rsidR="00A04946"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3,64</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rsidRPr="00AF0775">
              <w:t>0,</w:t>
            </w:r>
            <w:r>
              <w:t>45</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1,55</w:t>
            </w:r>
          </w:p>
        </w:tc>
      </w:tr>
      <w:tr w:rsidR="00A04946"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0,35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1,65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1,38</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1,19</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0,17</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946" w:rsidRPr="00FF2279" w:rsidRDefault="00A04946" w:rsidP="00C66D5A">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FF2279" w:rsidRDefault="00A04946" w:rsidP="00C66D5A">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A04946" w:rsidRPr="00FF2279" w:rsidRDefault="00A04946" w:rsidP="00C66D5A">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Pr="00FF2279" w:rsidRDefault="00A04946" w:rsidP="00C66D5A">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Default="00A04946" w:rsidP="00C66D5A">
            <w:pPr>
              <w:jc w:val="center"/>
            </w:pPr>
            <w:r>
              <w:t>2,75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6,30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3,01</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C66D5A">
            <w:pPr>
              <w:jc w:val="center"/>
            </w:pPr>
            <w:r>
              <w:t>1,49</w:t>
            </w:r>
          </w:p>
        </w:tc>
      </w:tr>
    </w:tbl>
    <w:p w:rsidR="00F6306D" w:rsidRDefault="00F6306D" w:rsidP="00F6306D">
      <w:pPr>
        <w:autoSpaceDE w:val="0"/>
        <w:spacing w:after="0"/>
        <w:ind w:left="284"/>
        <w:contextualSpacing/>
        <w:jc w:val="left"/>
        <w:rPr>
          <w:sz w:val="22"/>
          <w:szCs w:val="22"/>
        </w:rPr>
      </w:pPr>
    </w:p>
    <w:p w:rsidR="00F6306D" w:rsidRDefault="00F6306D">
      <w:pPr>
        <w:suppressAutoHyphens w:val="0"/>
        <w:spacing w:after="0"/>
        <w:jc w:val="left"/>
        <w:rPr>
          <w:b/>
          <w:bCs/>
          <w:sz w:val="22"/>
          <w:szCs w:val="22"/>
          <w:lang w:eastAsia="ru-RU"/>
        </w:rPr>
      </w:pPr>
      <w:r>
        <w:rPr>
          <w:b/>
          <w:bCs/>
          <w:sz w:val="22"/>
          <w:szCs w:val="22"/>
          <w:lang w:eastAsia="ru-RU"/>
        </w:rPr>
        <w:br w:type="page"/>
      </w: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6</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C66D5A">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1,32</w:t>
            </w:r>
          </w:p>
        </w:tc>
      </w:tr>
      <w:tr w:rsidR="00A04946"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C66D5A">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w:t>
            </w:r>
          </w:p>
        </w:tc>
      </w:tr>
      <w:tr w:rsidR="00A04946"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3,56</w:t>
            </w:r>
          </w:p>
        </w:tc>
      </w:tr>
      <w:tr w:rsidR="00A04946"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1,05</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0,41</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0,51</w:t>
            </w:r>
          </w:p>
        </w:tc>
      </w:tr>
      <w:tr w:rsidR="00A04946"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0,35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1,65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1,38</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1,19</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0,17</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2,75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8,50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lastRenderedPageBreak/>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3,01</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C66D5A">
            <w:pPr>
              <w:jc w:val="center"/>
            </w:pPr>
            <w:r>
              <w:t>1,49</w:t>
            </w:r>
          </w:p>
        </w:tc>
      </w:tr>
    </w:tbl>
    <w:p w:rsidR="00F6306D" w:rsidRDefault="00F6306D" w:rsidP="00F8562F">
      <w:pPr>
        <w:suppressAutoHyphens w:val="0"/>
        <w:spacing w:after="0"/>
        <w:jc w:val="left"/>
        <w:rPr>
          <w:b/>
          <w:bCs/>
          <w:color w:val="000000"/>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xml:space="preserve">, д. 6, </w:t>
      </w:r>
      <w:r w:rsidR="00826B0C">
        <w:rPr>
          <w:b/>
          <w:bCs/>
          <w:sz w:val="22"/>
          <w:szCs w:val="22"/>
          <w:lang w:eastAsia="ru-RU"/>
        </w:rPr>
        <w:t xml:space="preserve">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C66D5A">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1,32</w:t>
            </w:r>
          </w:p>
        </w:tc>
      </w:tr>
      <w:tr w:rsidR="00A04946"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C66D5A">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w:t>
            </w:r>
          </w:p>
        </w:tc>
      </w:tr>
      <w:tr w:rsidR="00A04946"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3,56</w:t>
            </w:r>
          </w:p>
        </w:tc>
      </w:tr>
      <w:tr w:rsidR="00A04946"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1,05</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0,41</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0,51</w:t>
            </w:r>
          </w:p>
        </w:tc>
      </w:tr>
      <w:tr w:rsidR="00A04946"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0,35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1,65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1,38</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1,19</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0,17</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lastRenderedPageBreak/>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2,75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8,50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3,01</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C66D5A">
            <w:pPr>
              <w:jc w:val="center"/>
            </w:pPr>
            <w:r>
              <w:t>1,49</w:t>
            </w:r>
          </w:p>
        </w:tc>
      </w:tr>
    </w:tbl>
    <w:p w:rsidR="00F6306D" w:rsidRDefault="00F6306D" w:rsidP="00F6306D">
      <w:pPr>
        <w:suppressAutoHyphens w:val="0"/>
        <w:spacing w:after="0"/>
        <w:jc w:val="left"/>
        <w:rPr>
          <w:b/>
          <w:bCs/>
          <w:color w:val="000000"/>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8</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C66D5A">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C66D5A">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C66D5A">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C66D5A">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C66D5A">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C66D5A">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C66D5A">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Pr>
                <w:color w:val="000000"/>
                <w:lang w:eastAsia="ru-RU"/>
              </w:rPr>
              <w:t>1,32</w:t>
            </w:r>
          </w:p>
        </w:tc>
      </w:tr>
      <w:tr w:rsidR="00A04946" w:rsidRPr="00ED6F8A" w:rsidTr="00C66D5A">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C66D5A">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C66D5A">
            <w:pPr>
              <w:suppressAutoHyphens w:val="0"/>
              <w:spacing w:after="0"/>
              <w:jc w:val="center"/>
              <w:rPr>
                <w:color w:val="000000"/>
                <w:lang w:eastAsia="ru-RU"/>
              </w:rPr>
            </w:pPr>
            <w:r w:rsidRPr="00ED6F8A">
              <w:rPr>
                <w:color w:val="000000"/>
                <w:sz w:val="22"/>
                <w:szCs w:val="22"/>
                <w:lang w:eastAsia="ru-RU"/>
              </w:rPr>
              <w:t> </w:t>
            </w:r>
          </w:p>
        </w:tc>
      </w:tr>
      <w:tr w:rsidR="00A04946" w:rsidRPr="00ED6F8A" w:rsidTr="00C66D5A">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3,56</w:t>
            </w:r>
          </w:p>
        </w:tc>
      </w:tr>
      <w:tr w:rsidR="00A04946" w:rsidRPr="00ED6F8A" w:rsidTr="00C66D5A">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C66D5A">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C66D5A">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1,05</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0,41</w:t>
            </w:r>
          </w:p>
        </w:tc>
      </w:tr>
      <w:tr w:rsidR="00A04946" w:rsidRPr="00ED6F8A" w:rsidTr="00C66D5A">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C66D5A">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C66D5A">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C66D5A">
            <w:pPr>
              <w:jc w:val="center"/>
            </w:pPr>
            <w:r>
              <w:t>0,51</w:t>
            </w:r>
          </w:p>
        </w:tc>
      </w:tr>
      <w:tr w:rsidR="00A04946" w:rsidRPr="00ED6F8A" w:rsidTr="00C66D5A">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C66D5A">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0,35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C66D5A">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1,65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1,38</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1,19</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1,13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lastRenderedPageBreak/>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0,17</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C66D5A">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0,23</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2,75</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C66D5A">
            <w:pPr>
              <w:jc w:val="center"/>
            </w:pPr>
            <w:r>
              <w:t>8,50</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C66D5A">
            <w:pPr>
              <w:jc w:val="center"/>
            </w:pPr>
            <w:r>
              <w:t>3,01</w:t>
            </w:r>
          </w:p>
        </w:tc>
      </w:tr>
      <w:tr w:rsidR="00A04946" w:rsidRPr="00ED6F8A" w:rsidTr="00C66D5A">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C66D5A">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C66D5A">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C66D5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C66D5A">
            <w:pPr>
              <w:jc w:val="center"/>
            </w:pPr>
            <w:r>
              <w:t>1,49</w:t>
            </w:r>
          </w:p>
        </w:tc>
      </w:tr>
    </w:tbl>
    <w:p w:rsidR="00826B0C" w:rsidRDefault="00826B0C">
      <w:pPr>
        <w:suppressAutoHyphens w:val="0"/>
        <w:spacing w:after="0"/>
        <w:jc w:val="left"/>
        <w:rPr>
          <w:b/>
          <w:sz w:val="22"/>
          <w:szCs w:val="22"/>
        </w:rPr>
      </w:pPr>
    </w:p>
    <w:p w:rsidR="00826B0C" w:rsidRDefault="00826B0C">
      <w:pPr>
        <w:suppressAutoHyphens w:val="0"/>
        <w:spacing w:after="0"/>
        <w:jc w:val="left"/>
        <w:rPr>
          <w:b/>
          <w:sz w:val="22"/>
          <w:szCs w:val="22"/>
        </w:rPr>
      </w:pPr>
      <w:r>
        <w:rPr>
          <w:b/>
          <w:sz w:val="22"/>
          <w:szCs w:val="22"/>
        </w:rPr>
        <w:br w:type="page"/>
      </w:r>
    </w:p>
    <w:p w:rsidR="00F6306D" w:rsidRPr="00ED6F8A" w:rsidRDefault="00F6306D" w:rsidP="00F6306D">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w:t>
      </w:r>
      <w:r w:rsidR="00762C59">
        <w:rPr>
          <w:b/>
          <w:sz w:val="22"/>
          <w:szCs w:val="22"/>
        </w:rPr>
        <w:t>5</w:t>
      </w:r>
      <w:r>
        <w:rPr>
          <w:b/>
          <w:sz w:val="22"/>
          <w:szCs w:val="22"/>
        </w:rPr>
        <w:t>)</w:t>
      </w:r>
    </w:p>
    <w:p w:rsidR="00F6306D" w:rsidRPr="00ED6F8A" w:rsidRDefault="00F6306D" w:rsidP="00F6306D">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6306D" w:rsidRPr="00ED6F8A" w:rsidTr="00414EDD">
        <w:trPr>
          <w:trHeight w:val="690"/>
        </w:trPr>
        <w:tc>
          <w:tcPr>
            <w:tcW w:w="10916" w:type="dxa"/>
            <w:tcBorders>
              <w:top w:val="nil"/>
              <w:left w:val="nil"/>
              <w:bottom w:val="nil"/>
              <w:right w:val="nil"/>
            </w:tcBorders>
            <w:shd w:val="clear" w:color="auto" w:fill="auto"/>
            <w:vAlign w:val="bottom"/>
            <w:hideMark/>
          </w:tcPr>
          <w:p w:rsidR="00D36DF3" w:rsidRDefault="00D36DF3" w:rsidP="00414EDD">
            <w:pPr>
              <w:autoSpaceDE w:val="0"/>
              <w:spacing w:after="0"/>
              <w:ind w:left="5670"/>
              <w:contextualSpacing/>
              <w:jc w:val="center"/>
              <w:rPr>
                <w:rFonts w:eastAsia="Arial Unicode MS"/>
                <w:color w:val="000000"/>
                <w:lang w:eastAsia="ru-RU" w:bidi="ru-RU"/>
              </w:rPr>
            </w:pPr>
          </w:p>
          <w:p w:rsidR="00F6306D" w:rsidRPr="00ED6F8A" w:rsidRDefault="00F6306D"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6306D" w:rsidRPr="00ED6F8A" w:rsidRDefault="00F6306D"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6306D" w:rsidRPr="00ED6F8A" w:rsidRDefault="00F6306D" w:rsidP="00414EDD">
            <w:pPr>
              <w:suppressAutoHyphens w:val="0"/>
              <w:spacing w:after="0"/>
              <w:jc w:val="center"/>
              <w:rPr>
                <w:b/>
                <w:bCs/>
                <w:color w:val="000000"/>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r>
    </w:tbl>
    <w:p w:rsidR="00F6306D" w:rsidRDefault="00F6306D" w:rsidP="00F6306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xml:space="preserve">, д. </w:t>
      </w:r>
      <w:r w:rsidR="00762C59">
        <w:rPr>
          <w:b/>
          <w:bCs/>
          <w:color w:val="000000"/>
          <w:sz w:val="22"/>
          <w:szCs w:val="22"/>
          <w:lang w:eastAsia="ru-RU"/>
        </w:rPr>
        <w:t>4</w:t>
      </w:r>
    </w:p>
    <w:p w:rsidR="00A04946" w:rsidRDefault="00A04946" w:rsidP="00F6306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Наименование работ,</w:t>
            </w:r>
            <w:r w:rsidR="00D36DF3">
              <w:rPr>
                <w:rFonts w:ascii="Calibri" w:hAnsi="Calibri" w:cs="Calibri"/>
                <w:b/>
                <w:bCs/>
                <w:color w:val="000000"/>
                <w:sz w:val="22"/>
                <w:szCs w:val="22"/>
                <w:lang w:eastAsia="ru-RU"/>
              </w:rPr>
              <w:t xml:space="preserve"> </w:t>
            </w:r>
            <w:r w:rsidRPr="00A60CB9">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r w:rsidR="00353972">
              <w:rPr>
                <w:b/>
                <w:bCs/>
                <w:color w:val="000000"/>
                <w:sz w:val="20"/>
                <w:szCs w:val="20"/>
                <w:lang w:eastAsia="ru-RU"/>
              </w:rPr>
              <w:t xml:space="preserve"> </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1,32</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Default="00A04946" w:rsidP="00C66D5A">
            <w:pPr>
              <w:jc w:val="center"/>
              <w:rPr>
                <w:b/>
              </w:rPr>
            </w:pPr>
            <w:r>
              <w:rPr>
                <w:b/>
              </w:rPr>
              <w:t>5,83</w:t>
            </w:r>
          </w:p>
          <w:p w:rsidR="00A04946" w:rsidRPr="003913D0" w:rsidRDefault="00A04946" w:rsidP="00C66D5A">
            <w:pPr>
              <w:jc w:val="center"/>
              <w:rPr>
                <w:b/>
              </w:rPr>
            </w:pPr>
          </w:p>
        </w:tc>
      </w:tr>
      <w:tr w:rsidR="00A04946"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9,05</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6,30</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3,01</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1,49</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27,00</w:t>
            </w:r>
          </w:p>
        </w:tc>
      </w:tr>
    </w:tbl>
    <w:p w:rsidR="00762C59" w:rsidRDefault="00762C59" w:rsidP="00F6306D">
      <w:pPr>
        <w:suppressAutoHyphens w:val="0"/>
        <w:spacing w:after="0"/>
        <w:jc w:val="left"/>
        <w:rPr>
          <w:b/>
          <w:bCs/>
          <w:color w:val="000000"/>
          <w:sz w:val="22"/>
          <w:szCs w:val="22"/>
          <w:lang w:eastAsia="ru-RU"/>
        </w:rPr>
      </w:pPr>
    </w:p>
    <w:p w:rsidR="00762C59" w:rsidRDefault="00762C59" w:rsidP="00762C59">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w:t>
      </w:r>
    </w:p>
    <w:p w:rsidR="00762C59" w:rsidRDefault="00762C59" w:rsidP="00762C59">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Наименование работ,</w:t>
            </w:r>
            <w:r w:rsidR="00D36DF3">
              <w:rPr>
                <w:rFonts w:ascii="Calibri" w:hAnsi="Calibri" w:cs="Calibri"/>
                <w:b/>
                <w:bCs/>
                <w:color w:val="000000"/>
                <w:sz w:val="22"/>
                <w:szCs w:val="22"/>
                <w:lang w:eastAsia="ru-RU"/>
              </w:rPr>
              <w:t xml:space="preserve"> </w:t>
            </w:r>
            <w:r w:rsidRPr="00A60CB9">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1,32</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5,53</w:t>
            </w:r>
          </w:p>
        </w:tc>
      </w:tr>
      <w:tr w:rsidR="00A04946"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9,05</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8,50</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3,01</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1,49</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lastRenderedPageBreak/>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28,90</w:t>
            </w:r>
          </w:p>
        </w:tc>
      </w:tr>
    </w:tbl>
    <w:p w:rsidR="00762C59" w:rsidRDefault="00762C59" w:rsidP="00762C59">
      <w:pPr>
        <w:autoSpaceDE w:val="0"/>
        <w:spacing w:after="0"/>
        <w:ind w:firstLine="709"/>
        <w:contextualSpacing/>
        <w:jc w:val="center"/>
        <w:rPr>
          <w:b/>
          <w:bCs/>
          <w:color w:val="000000"/>
          <w:sz w:val="22"/>
          <w:szCs w:val="22"/>
          <w:lang w:eastAsia="ru-RU"/>
        </w:rPr>
      </w:pPr>
    </w:p>
    <w:p w:rsidR="00826B0C" w:rsidRDefault="00826B0C" w:rsidP="00826B0C">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 ф. 1</w:t>
      </w:r>
    </w:p>
    <w:p w:rsidR="00826B0C" w:rsidRDefault="00826B0C" w:rsidP="00826B0C">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1,32</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5,53</w:t>
            </w:r>
          </w:p>
        </w:tc>
      </w:tr>
      <w:tr w:rsidR="00A04946"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9,05</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8,50</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3,01</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1,49</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28,90</w:t>
            </w:r>
          </w:p>
        </w:tc>
      </w:tr>
    </w:tbl>
    <w:p w:rsidR="00826B0C" w:rsidRDefault="00826B0C" w:rsidP="00762C59">
      <w:pPr>
        <w:suppressAutoHyphens w:val="0"/>
        <w:spacing w:after="0"/>
        <w:jc w:val="left"/>
        <w:rPr>
          <w:b/>
          <w:bCs/>
          <w:color w:val="000000"/>
          <w:sz w:val="22"/>
          <w:szCs w:val="22"/>
          <w:lang w:eastAsia="ru-RU"/>
        </w:rPr>
      </w:pPr>
    </w:p>
    <w:p w:rsidR="000E377D" w:rsidRDefault="000E377D" w:rsidP="000E377D">
      <w:pPr>
        <w:autoSpaceDE w:val="0"/>
        <w:spacing w:after="0"/>
        <w:ind w:firstLine="709"/>
        <w:contextualSpacing/>
        <w:jc w:val="center"/>
        <w:rPr>
          <w:b/>
          <w:bCs/>
          <w:color w:val="000000"/>
          <w:sz w:val="22"/>
          <w:szCs w:val="22"/>
          <w:lang w:eastAsia="ru-RU"/>
        </w:rPr>
      </w:pPr>
    </w:p>
    <w:p w:rsidR="002C5303" w:rsidRDefault="002C5303" w:rsidP="002C5303">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8</w:t>
      </w:r>
    </w:p>
    <w:p w:rsidR="002C5303" w:rsidRDefault="002C5303" w:rsidP="002C5303">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C66D5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C66D5A">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C66D5A">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1,32</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5,53</w:t>
            </w:r>
          </w:p>
        </w:tc>
      </w:tr>
      <w:tr w:rsidR="00A04946" w:rsidRPr="00A60CB9" w:rsidTr="00C66D5A">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C66D5A">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9,05</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8,50</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C66D5A">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3,01</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C66D5A">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C66D5A">
            <w:pPr>
              <w:jc w:val="center"/>
              <w:rPr>
                <w:b/>
              </w:rPr>
            </w:pPr>
            <w:r>
              <w:rPr>
                <w:b/>
              </w:rPr>
              <w:t>1,49</w:t>
            </w:r>
          </w:p>
        </w:tc>
      </w:tr>
      <w:tr w:rsidR="00A04946" w:rsidRPr="00A60CB9" w:rsidTr="00C66D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C66D5A">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C66D5A">
            <w:pPr>
              <w:jc w:val="center"/>
              <w:rPr>
                <w:b/>
              </w:rPr>
            </w:pPr>
            <w:r>
              <w:rPr>
                <w:b/>
              </w:rPr>
              <w:t>28,90</w:t>
            </w:r>
          </w:p>
        </w:tc>
      </w:tr>
    </w:tbl>
    <w:p w:rsidR="002C5303" w:rsidRDefault="002C5303" w:rsidP="000E377D">
      <w:pPr>
        <w:autoSpaceDE w:val="0"/>
        <w:spacing w:after="0"/>
        <w:ind w:firstLine="709"/>
        <w:contextualSpacing/>
        <w:jc w:val="center"/>
        <w:rPr>
          <w:b/>
          <w:bCs/>
          <w:color w:val="000000"/>
          <w:sz w:val="22"/>
          <w:szCs w:val="22"/>
          <w:lang w:eastAsia="ru-RU"/>
        </w:rPr>
      </w:pPr>
    </w:p>
    <w:p w:rsidR="001526B5" w:rsidRDefault="001526B5">
      <w:pPr>
        <w:suppressAutoHyphens w:val="0"/>
        <w:spacing w:after="0"/>
        <w:jc w:val="left"/>
        <w:rPr>
          <w:b/>
          <w:sz w:val="22"/>
          <w:szCs w:val="22"/>
        </w:rPr>
      </w:pPr>
      <w:r>
        <w:rPr>
          <w:b/>
          <w:sz w:val="22"/>
          <w:szCs w:val="22"/>
        </w:rPr>
        <w:br w:type="page"/>
      </w:r>
    </w:p>
    <w:p w:rsidR="000E377D" w:rsidRPr="00ED6F8A" w:rsidRDefault="000E377D" w:rsidP="000E377D">
      <w:pPr>
        <w:autoSpaceDE w:val="0"/>
        <w:spacing w:after="0"/>
        <w:ind w:left="4956" w:firstLine="708"/>
        <w:contextualSpacing/>
        <w:jc w:val="center"/>
        <w:rPr>
          <w:b/>
          <w:sz w:val="22"/>
          <w:szCs w:val="22"/>
        </w:rPr>
      </w:pPr>
      <w:r>
        <w:rPr>
          <w:b/>
          <w:sz w:val="22"/>
          <w:szCs w:val="22"/>
        </w:rPr>
        <w:lastRenderedPageBreak/>
        <w:t>Приложение № 4</w:t>
      </w:r>
    </w:p>
    <w:p w:rsidR="000E377D" w:rsidRPr="00ED6F8A" w:rsidRDefault="000E377D" w:rsidP="000E377D">
      <w:pPr>
        <w:autoSpaceDE w:val="0"/>
        <w:spacing w:after="0"/>
        <w:ind w:left="5670"/>
        <w:contextualSpacing/>
        <w:jc w:val="center"/>
        <w:rPr>
          <w:b/>
          <w:sz w:val="22"/>
          <w:szCs w:val="22"/>
        </w:rPr>
      </w:pPr>
      <w:r w:rsidRPr="00ED6F8A">
        <w:rPr>
          <w:b/>
          <w:sz w:val="22"/>
          <w:szCs w:val="22"/>
        </w:rPr>
        <w:t>к конкурсной документации</w:t>
      </w:r>
    </w:p>
    <w:p w:rsidR="000E377D" w:rsidRPr="00ED6F8A" w:rsidRDefault="000E377D" w:rsidP="000E377D">
      <w:pPr>
        <w:autoSpaceDE w:val="0"/>
        <w:spacing w:after="0"/>
        <w:ind w:left="5670"/>
        <w:contextualSpacing/>
        <w:jc w:val="center"/>
        <w:rPr>
          <w:b/>
          <w:bCs/>
          <w:sz w:val="22"/>
          <w:szCs w:val="22"/>
          <w:lang w:eastAsia="ru-RU"/>
        </w:rPr>
      </w:pPr>
      <w:r w:rsidRPr="00ED6F8A">
        <w:rPr>
          <w:b/>
          <w:bCs/>
          <w:sz w:val="22"/>
          <w:szCs w:val="22"/>
          <w:lang w:eastAsia="ru-RU"/>
        </w:rPr>
        <w:tab/>
      </w:r>
    </w:p>
    <w:p w:rsidR="000E377D" w:rsidRPr="00ED6F8A" w:rsidRDefault="000E377D" w:rsidP="000E37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0E377D" w:rsidRPr="00ED6F8A" w:rsidRDefault="000E377D" w:rsidP="000E37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E377D" w:rsidRPr="00ED6F8A" w:rsidRDefault="000E377D" w:rsidP="000E377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E377D" w:rsidRPr="00ED6F8A" w:rsidTr="00414EDD">
        <w:tc>
          <w:tcPr>
            <w:tcW w:w="187"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E377D"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E377D" w:rsidRPr="00ED6F8A" w:rsidRDefault="000E377D" w:rsidP="000E377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0E377D" w:rsidRDefault="000E377D" w:rsidP="000E377D">
      <w:pPr>
        <w:autoSpaceDE w:val="0"/>
        <w:spacing w:after="0"/>
        <w:ind w:left="5670"/>
        <w:contextualSpacing/>
        <w:jc w:val="center"/>
        <w:rPr>
          <w:rFonts w:eastAsia="Arial Unicode MS"/>
          <w:color w:val="000000"/>
          <w:sz w:val="22"/>
          <w:szCs w:val="22"/>
          <w:lang w:eastAsia="ru-RU" w:bidi="ru-RU"/>
        </w:rPr>
      </w:pPr>
    </w:p>
    <w:p w:rsidR="000E377D" w:rsidRPr="00ED6F8A" w:rsidRDefault="000E377D" w:rsidP="000E37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0E377D" w:rsidRPr="00ED6F8A" w:rsidRDefault="000E377D" w:rsidP="000E37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E377D" w:rsidRPr="00ED6F8A" w:rsidRDefault="000E377D" w:rsidP="000E377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4170" w:type="dxa"/>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303"/>
        <w:gridCol w:w="255"/>
      </w:tblGrid>
      <w:tr w:rsidR="000E377D" w:rsidRPr="00ED6F8A" w:rsidTr="001351BE">
        <w:tc>
          <w:tcPr>
            <w:tcW w:w="187"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E377D" w:rsidRPr="00CB0A1F" w:rsidRDefault="000E377D" w:rsidP="00414EDD">
            <w:pPr>
              <w:widowControl w:val="0"/>
              <w:suppressAutoHyphens w:val="0"/>
              <w:autoSpaceDE w:val="0"/>
              <w:autoSpaceDN w:val="0"/>
              <w:spacing w:after="0"/>
              <w:jc w:val="right"/>
              <w:rPr>
                <w:rFonts w:eastAsia="Arial Unicode MS"/>
                <w:color w:val="000000"/>
                <w:lang w:eastAsia="ru-RU" w:bidi="ru-RU"/>
              </w:rPr>
            </w:pPr>
            <w:r w:rsidRPr="00CB0A1F">
              <w:rPr>
                <w:rFonts w:eastAsia="Arial Unicode MS"/>
                <w:color w:val="000000"/>
                <w:sz w:val="22"/>
                <w:szCs w:val="22"/>
                <w:lang w:eastAsia="ru-RU" w:bidi="ru-RU"/>
              </w:rPr>
              <w:t>202</w:t>
            </w:r>
          </w:p>
        </w:tc>
        <w:tc>
          <w:tcPr>
            <w:tcW w:w="303" w:type="dxa"/>
            <w:tcBorders>
              <w:top w:val="nil"/>
              <w:left w:val="nil"/>
              <w:bottom w:val="single" w:sz="4" w:space="0" w:color="auto"/>
              <w:right w:val="nil"/>
            </w:tcBorders>
            <w:vAlign w:val="bottom"/>
            <w:hideMark/>
          </w:tcPr>
          <w:p w:rsidR="000E377D" w:rsidRPr="00CB0A1F"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25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E377D" w:rsidRPr="00ED6F8A" w:rsidRDefault="000E377D" w:rsidP="000E377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0E377D" w:rsidRPr="00ED6F8A" w:rsidRDefault="000E377D" w:rsidP="000E377D">
      <w:pPr>
        <w:widowControl w:val="0"/>
        <w:suppressAutoHyphens w:val="0"/>
        <w:spacing w:before="120" w:after="0"/>
        <w:ind w:left="4678"/>
        <w:jc w:val="center"/>
        <w:rPr>
          <w:sz w:val="22"/>
          <w:szCs w:val="22"/>
          <w:lang w:eastAsia="ru-RU"/>
        </w:rPr>
      </w:pPr>
    </w:p>
    <w:p w:rsidR="000E377D" w:rsidRPr="00ED6F8A" w:rsidRDefault="000E377D" w:rsidP="000E37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6)</w:t>
      </w:r>
    </w:p>
    <w:p w:rsidR="000E377D" w:rsidRPr="00ED6F8A" w:rsidRDefault="000E377D" w:rsidP="000E377D">
      <w:pPr>
        <w:pStyle w:val="a9"/>
        <w:jc w:val="right"/>
        <w:rPr>
          <w:sz w:val="22"/>
          <w:szCs w:val="22"/>
        </w:rPr>
      </w:pPr>
      <w:r w:rsidRPr="00ED6F8A">
        <w:rPr>
          <w:sz w:val="22"/>
          <w:szCs w:val="22"/>
        </w:rPr>
        <w:t>к договору управления</w:t>
      </w:r>
    </w:p>
    <w:p w:rsidR="000E377D" w:rsidRPr="00ED6F8A" w:rsidRDefault="000E377D" w:rsidP="000E377D">
      <w:pPr>
        <w:pStyle w:val="a9"/>
        <w:jc w:val="right"/>
        <w:rPr>
          <w:sz w:val="22"/>
          <w:szCs w:val="22"/>
        </w:rPr>
      </w:pPr>
      <w:r w:rsidRPr="00ED6F8A">
        <w:rPr>
          <w:sz w:val="22"/>
          <w:szCs w:val="22"/>
        </w:rPr>
        <w:t>многоквартирными домами</w:t>
      </w:r>
    </w:p>
    <w:p w:rsidR="000E377D" w:rsidRPr="00ED6F8A" w:rsidRDefault="000E377D" w:rsidP="000E377D">
      <w:pPr>
        <w:pStyle w:val="a9"/>
        <w:jc w:val="right"/>
        <w:rPr>
          <w:sz w:val="22"/>
          <w:szCs w:val="22"/>
        </w:rPr>
      </w:pPr>
      <w:r>
        <w:rPr>
          <w:sz w:val="22"/>
          <w:szCs w:val="22"/>
        </w:rPr>
        <w:t xml:space="preserve">от «___» __________ </w:t>
      </w:r>
      <w:r w:rsidR="00D36DF3">
        <w:rPr>
          <w:sz w:val="22"/>
          <w:szCs w:val="22"/>
        </w:rPr>
        <w:t>2026</w:t>
      </w:r>
      <w:r w:rsidRPr="00ED6F8A">
        <w:rPr>
          <w:sz w:val="22"/>
          <w:szCs w:val="22"/>
        </w:rPr>
        <w:t xml:space="preserve"> г</w:t>
      </w:r>
    </w:p>
    <w:p w:rsidR="000E377D" w:rsidRPr="00ED6F8A" w:rsidRDefault="000E377D" w:rsidP="000E377D">
      <w:pPr>
        <w:widowControl w:val="0"/>
        <w:suppressAutoHyphens w:val="0"/>
        <w:spacing w:after="0" w:line="304" w:lineRule="auto"/>
        <w:jc w:val="center"/>
        <w:rPr>
          <w:b/>
          <w:bCs/>
          <w:sz w:val="22"/>
          <w:szCs w:val="22"/>
          <w:lang w:eastAsia="ru-RU"/>
        </w:rPr>
      </w:pPr>
    </w:p>
    <w:p w:rsidR="000E377D" w:rsidRPr="00ED6F8A" w:rsidRDefault="000E377D" w:rsidP="000E37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60</w:t>
      </w:r>
    </w:p>
    <w:p w:rsidR="000E377D" w:rsidRPr="00ED6F8A" w:rsidRDefault="000E377D" w:rsidP="000E377D">
      <w:pPr>
        <w:widowControl w:val="0"/>
        <w:suppressAutoHyphens w:val="0"/>
        <w:spacing w:after="0" w:line="304" w:lineRule="auto"/>
        <w:jc w:val="center"/>
        <w:rPr>
          <w:b/>
          <w:bCs/>
          <w:sz w:val="22"/>
          <w:szCs w:val="22"/>
          <w:lang w:eastAsia="ru-RU"/>
        </w:rPr>
      </w:pPr>
    </w:p>
    <w:tbl>
      <w:tblPr>
        <w:tblW w:w="9777" w:type="dxa"/>
        <w:tblInd w:w="113" w:type="dxa"/>
        <w:tblLook w:val="04A0" w:firstRow="1" w:lastRow="0" w:firstColumn="1" w:lastColumn="0" w:noHBand="0" w:noVBand="1"/>
      </w:tblPr>
      <w:tblGrid>
        <w:gridCol w:w="765"/>
        <w:gridCol w:w="3814"/>
        <w:gridCol w:w="2355"/>
        <w:gridCol w:w="1567"/>
        <w:gridCol w:w="1276"/>
      </w:tblGrid>
      <w:tr w:rsidR="000E377D" w:rsidRPr="00ED6F8A" w:rsidTr="00414EDD">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0E377D" w:rsidRPr="00ED6F8A" w:rsidTr="00414EDD">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E377D" w:rsidRPr="00F83BA4" w:rsidRDefault="000E377D" w:rsidP="00414EDD">
            <w:pPr>
              <w:suppressAutoHyphens w:val="0"/>
              <w:spacing w:after="0"/>
              <w:jc w:val="center"/>
              <w:rPr>
                <w:bCs/>
                <w:color w:val="000000"/>
                <w:lang w:eastAsia="ru-RU"/>
              </w:rPr>
            </w:pPr>
            <w:r w:rsidRPr="00ED6F8A">
              <w:rPr>
                <w:b/>
                <w:bCs/>
                <w:color w:val="000000"/>
                <w:sz w:val="22"/>
                <w:szCs w:val="22"/>
                <w:lang w:eastAsia="ru-RU"/>
              </w:rPr>
              <w:t> </w:t>
            </w:r>
            <w:r w:rsidRPr="00F83BA4">
              <w:rPr>
                <w:bCs/>
                <w:color w:val="000000"/>
                <w:sz w:val="22"/>
                <w:szCs w:val="22"/>
                <w:lang w:eastAsia="ru-RU"/>
              </w:rPr>
              <w:t>I. Работы, необходимые для надлежащего содержания несущих конструкций</w:t>
            </w:r>
          </w:p>
          <w:p w:rsidR="000E377D" w:rsidRPr="00ED6F8A" w:rsidRDefault="000E377D" w:rsidP="00414EDD">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0E377D" w:rsidRPr="00ED6F8A" w:rsidTr="00414EDD">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0E377D" w:rsidRPr="00ED6F8A" w:rsidRDefault="000E377D" w:rsidP="00414EDD">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0E377D" w:rsidRPr="00ED6F8A" w:rsidRDefault="001C0BA8" w:rsidP="00414EDD">
            <w:pPr>
              <w:suppressAutoHyphens w:val="0"/>
              <w:spacing w:after="0"/>
              <w:jc w:val="center"/>
              <w:rPr>
                <w:color w:val="000000"/>
                <w:lang w:eastAsia="ru-RU"/>
              </w:rPr>
            </w:pPr>
            <w:r>
              <w:rPr>
                <w:color w:val="000000"/>
                <w:lang w:eastAsia="ru-RU"/>
              </w:rPr>
              <w:t>1,32</w:t>
            </w:r>
          </w:p>
        </w:tc>
      </w:tr>
      <w:tr w:rsidR="000E377D" w:rsidRPr="00ED6F8A" w:rsidTr="00414EDD">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0E377D" w:rsidRPr="00ED6F8A" w:rsidRDefault="000E377D" w:rsidP="002C5303">
            <w:pPr>
              <w:suppressAutoHyphens w:val="0"/>
              <w:spacing w:after="0"/>
              <w:jc w:val="center"/>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 </w:t>
            </w:r>
          </w:p>
        </w:tc>
      </w:tr>
      <w:tr w:rsidR="000E377D" w:rsidRPr="00ED6F8A" w:rsidTr="00414EDD">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3,56</w:t>
            </w:r>
          </w:p>
        </w:tc>
      </w:tr>
      <w:tr w:rsidR="000E377D" w:rsidRPr="00ED6F8A" w:rsidTr="00414EDD">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1,05</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0E377D" w:rsidP="001550C3">
            <w:pPr>
              <w:suppressAutoHyphens w:val="0"/>
              <w:spacing w:after="0"/>
              <w:jc w:val="left"/>
              <w:rPr>
                <w:color w:val="000000"/>
                <w:lang w:eastAsia="ru-RU"/>
              </w:rPr>
            </w:pPr>
            <w:r>
              <w:rPr>
                <w:color w:val="000000"/>
                <w:sz w:val="22"/>
                <w:szCs w:val="22"/>
                <w:lang w:eastAsia="ru-RU"/>
              </w:rPr>
              <w:t>2.</w:t>
            </w:r>
            <w:r w:rsidR="001550C3">
              <w:rPr>
                <w:color w:val="000000"/>
                <w:sz w:val="22"/>
                <w:szCs w:val="22"/>
                <w:lang w:eastAsia="ru-RU"/>
              </w:rPr>
              <w:t>3</w:t>
            </w:r>
          </w:p>
        </w:tc>
        <w:tc>
          <w:tcPr>
            <w:tcW w:w="3814" w:type="dxa"/>
            <w:tcBorders>
              <w:top w:val="nil"/>
              <w:left w:val="nil"/>
              <w:bottom w:val="single" w:sz="4" w:space="0" w:color="auto"/>
              <w:right w:val="single" w:sz="4" w:space="0" w:color="auto"/>
            </w:tcBorders>
            <w:shd w:val="clear" w:color="auto" w:fill="auto"/>
            <w:vAlign w:val="bottom"/>
          </w:tcPr>
          <w:p w:rsidR="000E377D" w:rsidRPr="00EC1F71"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0,41</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1550C3" w:rsidP="00414EDD">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0E377D" w:rsidRPr="00EC1F71"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0,52</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1550C3" w:rsidP="00414EDD">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0E377D" w:rsidRPr="002C2044"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Default="001C0BA8" w:rsidP="00414EDD">
            <w:pPr>
              <w:jc w:val="center"/>
            </w:pPr>
            <w:r>
              <w:t>0,51</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Pr="00BC130C" w:rsidRDefault="001C0BA8" w:rsidP="001C0BA8">
            <w:pPr>
              <w:jc w:val="center"/>
            </w:pPr>
            <w:r>
              <w:t>8,50</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Pr="00BC130C" w:rsidRDefault="001C0BA8" w:rsidP="00414EDD">
            <w:pPr>
              <w:jc w:val="center"/>
            </w:pPr>
            <w:r>
              <w:t>3,01</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Default="001C0BA8" w:rsidP="00414EDD">
            <w:pPr>
              <w:jc w:val="center"/>
            </w:pPr>
            <w:r>
              <w:t>1,49</w:t>
            </w:r>
          </w:p>
        </w:tc>
      </w:tr>
    </w:tbl>
    <w:p w:rsidR="000E377D" w:rsidRDefault="000E377D" w:rsidP="000E377D">
      <w:pPr>
        <w:autoSpaceDE w:val="0"/>
        <w:spacing w:after="0"/>
        <w:ind w:left="284"/>
        <w:contextualSpacing/>
        <w:jc w:val="left"/>
        <w:rPr>
          <w:sz w:val="22"/>
          <w:szCs w:val="22"/>
        </w:rPr>
      </w:pPr>
    </w:p>
    <w:p w:rsidR="00762C59" w:rsidRDefault="00762C59" w:rsidP="00762C59">
      <w:pPr>
        <w:suppressAutoHyphens w:val="0"/>
        <w:spacing w:after="0"/>
        <w:jc w:val="left"/>
        <w:rPr>
          <w:b/>
          <w:bCs/>
          <w:color w:val="000000"/>
          <w:sz w:val="22"/>
          <w:szCs w:val="22"/>
          <w:lang w:eastAsia="ru-RU"/>
        </w:rPr>
      </w:pPr>
      <w:r>
        <w:rPr>
          <w:b/>
          <w:bCs/>
          <w:color w:val="000000"/>
          <w:sz w:val="22"/>
          <w:szCs w:val="22"/>
          <w:lang w:eastAsia="ru-RU"/>
        </w:rPr>
        <w:br w:type="page"/>
      </w:r>
    </w:p>
    <w:p w:rsidR="001550C3" w:rsidRPr="00ED6F8A" w:rsidRDefault="001550C3" w:rsidP="001550C3">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6)</w:t>
      </w:r>
    </w:p>
    <w:p w:rsidR="001550C3" w:rsidRPr="00ED6F8A" w:rsidRDefault="001550C3" w:rsidP="001550C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550C3" w:rsidRPr="00ED6F8A" w:rsidTr="00414EDD">
        <w:trPr>
          <w:trHeight w:val="690"/>
        </w:trPr>
        <w:tc>
          <w:tcPr>
            <w:tcW w:w="10916" w:type="dxa"/>
            <w:tcBorders>
              <w:top w:val="nil"/>
              <w:left w:val="nil"/>
              <w:bottom w:val="nil"/>
              <w:right w:val="nil"/>
            </w:tcBorders>
            <w:shd w:val="clear" w:color="auto" w:fill="auto"/>
            <w:vAlign w:val="bottom"/>
            <w:hideMark/>
          </w:tcPr>
          <w:p w:rsidR="001550C3" w:rsidRPr="00ED6F8A" w:rsidRDefault="001550C3" w:rsidP="00414EDD">
            <w:pPr>
              <w:suppressAutoHyphens w:val="0"/>
              <w:spacing w:after="0"/>
              <w:jc w:val="center"/>
              <w:rPr>
                <w:b/>
                <w:bCs/>
                <w:color w:val="000000"/>
                <w:lang w:eastAsia="ru-RU"/>
              </w:rPr>
            </w:pPr>
          </w:p>
          <w:p w:rsidR="001550C3" w:rsidRPr="00ED6F8A" w:rsidRDefault="001550C3"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550C3" w:rsidRPr="00ED6F8A" w:rsidRDefault="001550C3"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1550C3" w:rsidRPr="00ED6F8A" w:rsidRDefault="001550C3"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1550C3" w:rsidRPr="00ED6F8A" w:rsidRDefault="001550C3"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1550C3" w:rsidRPr="00ED6F8A" w:rsidRDefault="001550C3"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1550C3" w:rsidRPr="00ED6F8A" w:rsidTr="00414EDD">
              <w:tc>
                <w:tcPr>
                  <w:tcW w:w="187" w:type="dxa"/>
                  <w:vAlign w:val="bottom"/>
                  <w:hideMark/>
                </w:tcPr>
                <w:p w:rsidR="001550C3" w:rsidRPr="00ED6F8A" w:rsidRDefault="001550C3"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550C3" w:rsidRPr="00ED6F8A" w:rsidRDefault="001550C3"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1550C3" w:rsidRPr="00ED6F8A" w:rsidRDefault="001550C3"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550C3" w:rsidRPr="00ED6F8A" w:rsidRDefault="001550C3"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1550C3" w:rsidRPr="00ED6F8A" w:rsidRDefault="001550C3"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550C3" w:rsidRPr="00ED6F8A" w:rsidRDefault="00D36DF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6</w:t>
                  </w:r>
                </w:p>
              </w:tc>
              <w:tc>
                <w:tcPr>
                  <w:tcW w:w="360" w:type="dxa"/>
                  <w:vAlign w:val="bottom"/>
                  <w:hideMark/>
                </w:tcPr>
                <w:p w:rsidR="001550C3" w:rsidRPr="00ED6F8A" w:rsidRDefault="001550C3"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1550C3" w:rsidRPr="00ED6F8A" w:rsidRDefault="001550C3"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1550C3" w:rsidRPr="00ED6F8A" w:rsidRDefault="001550C3" w:rsidP="00414EDD">
            <w:pPr>
              <w:suppressAutoHyphens w:val="0"/>
              <w:spacing w:after="0"/>
              <w:jc w:val="center"/>
              <w:rPr>
                <w:b/>
                <w:bCs/>
                <w:color w:val="000000"/>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r>
    </w:tbl>
    <w:p w:rsidR="001550C3" w:rsidRDefault="001550C3" w:rsidP="003C0FEE">
      <w:pPr>
        <w:autoSpaceDE w:val="0"/>
        <w:spacing w:after="0"/>
        <w:ind w:firstLine="709"/>
        <w:contextualSpacing/>
        <w:jc w:val="center"/>
        <w:rPr>
          <w:b/>
          <w:bCs/>
          <w:color w:val="000000"/>
          <w:sz w:val="22"/>
          <w:szCs w:val="22"/>
          <w:lang w:eastAsia="ru-RU"/>
        </w:rPr>
      </w:pPr>
    </w:p>
    <w:p w:rsidR="003C0FEE" w:rsidRDefault="003C0FEE" w:rsidP="003C0FEE">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60</w:t>
      </w:r>
    </w:p>
    <w:p w:rsidR="003C0FEE" w:rsidRDefault="003C0FEE" w:rsidP="003C0FEE">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C0FEE" w:rsidRPr="00A60CB9" w:rsidTr="00414ED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Наименование работ,</w:t>
            </w:r>
            <w:r w:rsidR="001550C3">
              <w:rPr>
                <w:rFonts w:ascii="Calibri" w:hAnsi="Calibri" w:cs="Calibri"/>
                <w:b/>
                <w:bCs/>
                <w:color w:val="000000"/>
                <w:sz w:val="22"/>
                <w:szCs w:val="22"/>
                <w:lang w:eastAsia="ru-RU"/>
              </w:rPr>
              <w:t xml:space="preserve"> </w:t>
            </w:r>
            <w:r w:rsidRPr="00A60CB9">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3C0FEE" w:rsidRPr="00A60CB9" w:rsidTr="00414EDD">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3C0FEE" w:rsidP="00414EDD">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3C0FEE" w:rsidRPr="00A60CB9" w:rsidRDefault="003C0FEE" w:rsidP="00414EDD">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1,32</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3C0FEE" w:rsidP="00414EDD">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1C0BA8" w:rsidRPr="003913D0" w:rsidRDefault="001C0BA8" w:rsidP="001C0BA8">
            <w:pPr>
              <w:jc w:val="center"/>
              <w:rPr>
                <w:b/>
              </w:rPr>
            </w:pPr>
            <w:r>
              <w:rPr>
                <w:b/>
              </w:rPr>
              <w:t>6,05</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lang w:eastAsia="ru-RU"/>
              </w:rPr>
              <w:t>3</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C0FEE" w:rsidRPr="003913D0" w:rsidRDefault="001C0BA8" w:rsidP="00414EDD">
            <w:pPr>
              <w:jc w:val="center"/>
              <w:rPr>
                <w:b/>
              </w:rPr>
            </w:pPr>
            <w:r>
              <w:rPr>
                <w:b/>
              </w:rPr>
              <w:t>8,50</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3,01</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1,49</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3C0FEE" w:rsidRPr="003913D0" w:rsidRDefault="001C0BA8" w:rsidP="00414EDD">
            <w:pPr>
              <w:jc w:val="center"/>
              <w:rPr>
                <w:b/>
              </w:rPr>
            </w:pPr>
            <w:r>
              <w:rPr>
                <w:b/>
              </w:rPr>
              <w:t>20,37</w:t>
            </w:r>
          </w:p>
        </w:tc>
      </w:tr>
    </w:tbl>
    <w:p w:rsidR="003C0FEE" w:rsidRDefault="003C0FEE">
      <w:pPr>
        <w:suppressAutoHyphens w:val="0"/>
        <w:spacing w:after="0"/>
        <w:jc w:val="left"/>
        <w:rPr>
          <w:b/>
          <w:sz w:val="22"/>
          <w:szCs w:val="22"/>
        </w:rPr>
      </w:pPr>
      <w:r>
        <w:rPr>
          <w:b/>
          <w:sz w:val="22"/>
          <w:szCs w:val="22"/>
        </w:rPr>
        <w:br w:type="page"/>
      </w:r>
    </w:p>
    <w:p w:rsidR="00163B2F" w:rsidRDefault="00163B2F">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D36DF3"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D10" w:rsidRDefault="00BA5D10" w:rsidP="00A407D7">
      <w:pPr>
        <w:spacing w:after="0"/>
      </w:pPr>
      <w:r>
        <w:separator/>
      </w:r>
    </w:p>
  </w:endnote>
  <w:endnote w:type="continuationSeparator" w:id="0">
    <w:p w:rsidR="00BA5D10" w:rsidRDefault="00BA5D10"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D10" w:rsidRDefault="00BA5D10" w:rsidP="00A407D7">
      <w:pPr>
        <w:spacing w:after="0"/>
      </w:pPr>
      <w:r>
        <w:separator/>
      </w:r>
    </w:p>
  </w:footnote>
  <w:footnote w:type="continuationSeparator" w:id="0">
    <w:p w:rsidR="00BA5D10" w:rsidRDefault="00BA5D10"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5833"/>
    <w:rsid w:val="00045DD0"/>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06FE"/>
    <w:rsid w:val="0008143C"/>
    <w:rsid w:val="00081FD1"/>
    <w:rsid w:val="00083414"/>
    <w:rsid w:val="00084555"/>
    <w:rsid w:val="000863EC"/>
    <w:rsid w:val="00086C4B"/>
    <w:rsid w:val="000916B7"/>
    <w:rsid w:val="0009308A"/>
    <w:rsid w:val="000958E4"/>
    <w:rsid w:val="000A04E2"/>
    <w:rsid w:val="000A0E30"/>
    <w:rsid w:val="000A1327"/>
    <w:rsid w:val="000A378F"/>
    <w:rsid w:val="000A3B85"/>
    <w:rsid w:val="000A4875"/>
    <w:rsid w:val="000A5E78"/>
    <w:rsid w:val="000B101B"/>
    <w:rsid w:val="000B1DF7"/>
    <w:rsid w:val="000B29F2"/>
    <w:rsid w:val="000B3460"/>
    <w:rsid w:val="000B6278"/>
    <w:rsid w:val="000B6A18"/>
    <w:rsid w:val="000C0357"/>
    <w:rsid w:val="000C207C"/>
    <w:rsid w:val="000C64A4"/>
    <w:rsid w:val="000C7479"/>
    <w:rsid w:val="000D0AB4"/>
    <w:rsid w:val="000D0E99"/>
    <w:rsid w:val="000D4B44"/>
    <w:rsid w:val="000D7130"/>
    <w:rsid w:val="000E240C"/>
    <w:rsid w:val="000E29FB"/>
    <w:rsid w:val="000E377D"/>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1BE"/>
    <w:rsid w:val="001355A3"/>
    <w:rsid w:val="00137503"/>
    <w:rsid w:val="00137543"/>
    <w:rsid w:val="00140896"/>
    <w:rsid w:val="00140B85"/>
    <w:rsid w:val="0014565F"/>
    <w:rsid w:val="00147077"/>
    <w:rsid w:val="001473EC"/>
    <w:rsid w:val="00147DA6"/>
    <w:rsid w:val="001526B5"/>
    <w:rsid w:val="00153BA1"/>
    <w:rsid w:val="001550C3"/>
    <w:rsid w:val="00155111"/>
    <w:rsid w:val="001616FA"/>
    <w:rsid w:val="001627F8"/>
    <w:rsid w:val="00163B2F"/>
    <w:rsid w:val="00166356"/>
    <w:rsid w:val="001672A7"/>
    <w:rsid w:val="001672D4"/>
    <w:rsid w:val="00170C87"/>
    <w:rsid w:val="0017262F"/>
    <w:rsid w:val="001730EF"/>
    <w:rsid w:val="00175A28"/>
    <w:rsid w:val="00177F00"/>
    <w:rsid w:val="001812AA"/>
    <w:rsid w:val="0018204D"/>
    <w:rsid w:val="0018235E"/>
    <w:rsid w:val="00185746"/>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0BA8"/>
    <w:rsid w:val="001C32BB"/>
    <w:rsid w:val="001C3D04"/>
    <w:rsid w:val="001C5EE8"/>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4EE"/>
    <w:rsid w:val="0022173D"/>
    <w:rsid w:val="00224034"/>
    <w:rsid w:val="0022432D"/>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3074"/>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B6FED"/>
    <w:rsid w:val="002C1208"/>
    <w:rsid w:val="002C1428"/>
    <w:rsid w:val="002C2044"/>
    <w:rsid w:val="002C354D"/>
    <w:rsid w:val="002C4EB1"/>
    <w:rsid w:val="002C5303"/>
    <w:rsid w:val="002C6CFA"/>
    <w:rsid w:val="002C6D25"/>
    <w:rsid w:val="002C6ED8"/>
    <w:rsid w:val="002D0FED"/>
    <w:rsid w:val="002D3209"/>
    <w:rsid w:val="002D4F10"/>
    <w:rsid w:val="002D5D79"/>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4F1A"/>
    <w:rsid w:val="003278E8"/>
    <w:rsid w:val="00335A73"/>
    <w:rsid w:val="00341774"/>
    <w:rsid w:val="00343D95"/>
    <w:rsid w:val="00350187"/>
    <w:rsid w:val="003515EB"/>
    <w:rsid w:val="0035331F"/>
    <w:rsid w:val="00353972"/>
    <w:rsid w:val="00355DDE"/>
    <w:rsid w:val="00366980"/>
    <w:rsid w:val="003701B7"/>
    <w:rsid w:val="00377B3C"/>
    <w:rsid w:val="0038184F"/>
    <w:rsid w:val="00382B96"/>
    <w:rsid w:val="00383018"/>
    <w:rsid w:val="003913D0"/>
    <w:rsid w:val="00392354"/>
    <w:rsid w:val="00392F87"/>
    <w:rsid w:val="00393109"/>
    <w:rsid w:val="00396D9C"/>
    <w:rsid w:val="003A0A7E"/>
    <w:rsid w:val="003A13D3"/>
    <w:rsid w:val="003A3407"/>
    <w:rsid w:val="003A448B"/>
    <w:rsid w:val="003A47C2"/>
    <w:rsid w:val="003A5BAC"/>
    <w:rsid w:val="003A630D"/>
    <w:rsid w:val="003B185E"/>
    <w:rsid w:val="003B2963"/>
    <w:rsid w:val="003B493B"/>
    <w:rsid w:val="003B762E"/>
    <w:rsid w:val="003C0353"/>
    <w:rsid w:val="003C04E3"/>
    <w:rsid w:val="003C0FEE"/>
    <w:rsid w:val="003C1A13"/>
    <w:rsid w:val="003C1BAA"/>
    <w:rsid w:val="003C41D6"/>
    <w:rsid w:val="003D234F"/>
    <w:rsid w:val="003D3BBA"/>
    <w:rsid w:val="003D48C3"/>
    <w:rsid w:val="003D5528"/>
    <w:rsid w:val="003D616E"/>
    <w:rsid w:val="003D6DAA"/>
    <w:rsid w:val="003E077D"/>
    <w:rsid w:val="003E2621"/>
    <w:rsid w:val="003E426C"/>
    <w:rsid w:val="003E4D50"/>
    <w:rsid w:val="003E6B69"/>
    <w:rsid w:val="003F6544"/>
    <w:rsid w:val="004003C4"/>
    <w:rsid w:val="0040285F"/>
    <w:rsid w:val="00403C6A"/>
    <w:rsid w:val="004059BD"/>
    <w:rsid w:val="00405E5C"/>
    <w:rsid w:val="00413954"/>
    <w:rsid w:val="00414ED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0EA8"/>
    <w:rsid w:val="00486DB8"/>
    <w:rsid w:val="00490446"/>
    <w:rsid w:val="00493734"/>
    <w:rsid w:val="00493BA7"/>
    <w:rsid w:val="004943CF"/>
    <w:rsid w:val="00495518"/>
    <w:rsid w:val="004975E5"/>
    <w:rsid w:val="004A080C"/>
    <w:rsid w:val="004A0DB4"/>
    <w:rsid w:val="004A1231"/>
    <w:rsid w:val="004A1E3F"/>
    <w:rsid w:val="004A2428"/>
    <w:rsid w:val="004A35D0"/>
    <w:rsid w:val="004A37F1"/>
    <w:rsid w:val="004A5A69"/>
    <w:rsid w:val="004A5BFC"/>
    <w:rsid w:val="004A5DA0"/>
    <w:rsid w:val="004A6DF4"/>
    <w:rsid w:val="004A7DAF"/>
    <w:rsid w:val="004B0642"/>
    <w:rsid w:val="004B3998"/>
    <w:rsid w:val="004B4A7C"/>
    <w:rsid w:val="004B55B9"/>
    <w:rsid w:val="004B7F80"/>
    <w:rsid w:val="004C1020"/>
    <w:rsid w:val="004C2927"/>
    <w:rsid w:val="004C2FFE"/>
    <w:rsid w:val="004C4B0B"/>
    <w:rsid w:val="004C5CE0"/>
    <w:rsid w:val="004D0837"/>
    <w:rsid w:val="004D1866"/>
    <w:rsid w:val="004D1E52"/>
    <w:rsid w:val="004D4AD7"/>
    <w:rsid w:val="004D5763"/>
    <w:rsid w:val="004D6751"/>
    <w:rsid w:val="004E35E2"/>
    <w:rsid w:val="004E4FFD"/>
    <w:rsid w:val="004E606A"/>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652"/>
    <w:rsid w:val="005427DB"/>
    <w:rsid w:val="00544165"/>
    <w:rsid w:val="00544860"/>
    <w:rsid w:val="00551FB1"/>
    <w:rsid w:val="0055216A"/>
    <w:rsid w:val="0055302A"/>
    <w:rsid w:val="0055342C"/>
    <w:rsid w:val="005579E9"/>
    <w:rsid w:val="00560543"/>
    <w:rsid w:val="005610FD"/>
    <w:rsid w:val="005617D2"/>
    <w:rsid w:val="00562EA1"/>
    <w:rsid w:val="005638E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E78D8"/>
    <w:rsid w:val="005F0976"/>
    <w:rsid w:val="005F5381"/>
    <w:rsid w:val="005F614F"/>
    <w:rsid w:val="005F630D"/>
    <w:rsid w:val="005F7200"/>
    <w:rsid w:val="0060059C"/>
    <w:rsid w:val="00602E65"/>
    <w:rsid w:val="00603D45"/>
    <w:rsid w:val="0060531E"/>
    <w:rsid w:val="00606DEE"/>
    <w:rsid w:val="00610E88"/>
    <w:rsid w:val="006129B0"/>
    <w:rsid w:val="00613582"/>
    <w:rsid w:val="00613B88"/>
    <w:rsid w:val="00614D12"/>
    <w:rsid w:val="0062205C"/>
    <w:rsid w:val="00622F0D"/>
    <w:rsid w:val="00624716"/>
    <w:rsid w:val="0062659C"/>
    <w:rsid w:val="00634DB8"/>
    <w:rsid w:val="00634E7A"/>
    <w:rsid w:val="0063666C"/>
    <w:rsid w:val="0063734A"/>
    <w:rsid w:val="00640F5E"/>
    <w:rsid w:val="00641019"/>
    <w:rsid w:val="00641ADE"/>
    <w:rsid w:val="0064513A"/>
    <w:rsid w:val="00652262"/>
    <w:rsid w:val="00655558"/>
    <w:rsid w:val="006562B4"/>
    <w:rsid w:val="0065711D"/>
    <w:rsid w:val="00662728"/>
    <w:rsid w:val="00664E8E"/>
    <w:rsid w:val="00664FF3"/>
    <w:rsid w:val="006662E4"/>
    <w:rsid w:val="0066698D"/>
    <w:rsid w:val="006735D8"/>
    <w:rsid w:val="0068561D"/>
    <w:rsid w:val="006877E9"/>
    <w:rsid w:val="00690084"/>
    <w:rsid w:val="00690FD9"/>
    <w:rsid w:val="00692B56"/>
    <w:rsid w:val="00692E55"/>
    <w:rsid w:val="006935CA"/>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0CB6"/>
    <w:rsid w:val="0075323D"/>
    <w:rsid w:val="0075385C"/>
    <w:rsid w:val="00754090"/>
    <w:rsid w:val="007556C0"/>
    <w:rsid w:val="00755EF9"/>
    <w:rsid w:val="00755F82"/>
    <w:rsid w:val="00756472"/>
    <w:rsid w:val="00762C59"/>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0664"/>
    <w:rsid w:val="007C2D64"/>
    <w:rsid w:val="007C6337"/>
    <w:rsid w:val="007C683E"/>
    <w:rsid w:val="007C7EE2"/>
    <w:rsid w:val="007D2CBA"/>
    <w:rsid w:val="007E044A"/>
    <w:rsid w:val="00800369"/>
    <w:rsid w:val="00801BD8"/>
    <w:rsid w:val="008039EF"/>
    <w:rsid w:val="008109E9"/>
    <w:rsid w:val="00812A19"/>
    <w:rsid w:val="008244EB"/>
    <w:rsid w:val="0082450C"/>
    <w:rsid w:val="00825DDA"/>
    <w:rsid w:val="00826B0C"/>
    <w:rsid w:val="008277AE"/>
    <w:rsid w:val="00827C0C"/>
    <w:rsid w:val="00827DA0"/>
    <w:rsid w:val="00830AE5"/>
    <w:rsid w:val="00830F7C"/>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87ABD"/>
    <w:rsid w:val="00890A7C"/>
    <w:rsid w:val="00890F28"/>
    <w:rsid w:val="008938FE"/>
    <w:rsid w:val="00893E01"/>
    <w:rsid w:val="00895F39"/>
    <w:rsid w:val="00897361"/>
    <w:rsid w:val="008A0223"/>
    <w:rsid w:val="008A157D"/>
    <w:rsid w:val="008A2A47"/>
    <w:rsid w:val="008A5117"/>
    <w:rsid w:val="008B0F80"/>
    <w:rsid w:val="008B3650"/>
    <w:rsid w:val="008B531B"/>
    <w:rsid w:val="008C1128"/>
    <w:rsid w:val="008C2B9E"/>
    <w:rsid w:val="008C42A7"/>
    <w:rsid w:val="008D0142"/>
    <w:rsid w:val="008D20EB"/>
    <w:rsid w:val="008D3C39"/>
    <w:rsid w:val="008D4A1B"/>
    <w:rsid w:val="008D4BC7"/>
    <w:rsid w:val="008E57D6"/>
    <w:rsid w:val="008E58E4"/>
    <w:rsid w:val="008E6367"/>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6B6C"/>
    <w:rsid w:val="009D7226"/>
    <w:rsid w:val="009E37A1"/>
    <w:rsid w:val="009E5828"/>
    <w:rsid w:val="009F0483"/>
    <w:rsid w:val="009F7FAC"/>
    <w:rsid w:val="00A038BC"/>
    <w:rsid w:val="00A04946"/>
    <w:rsid w:val="00A12788"/>
    <w:rsid w:val="00A12F8D"/>
    <w:rsid w:val="00A13100"/>
    <w:rsid w:val="00A14EE5"/>
    <w:rsid w:val="00A1697E"/>
    <w:rsid w:val="00A2026E"/>
    <w:rsid w:val="00A22164"/>
    <w:rsid w:val="00A24A76"/>
    <w:rsid w:val="00A26A39"/>
    <w:rsid w:val="00A31235"/>
    <w:rsid w:val="00A366B4"/>
    <w:rsid w:val="00A407D7"/>
    <w:rsid w:val="00A40A23"/>
    <w:rsid w:val="00A41DF0"/>
    <w:rsid w:val="00A45CE0"/>
    <w:rsid w:val="00A53813"/>
    <w:rsid w:val="00A5393C"/>
    <w:rsid w:val="00A54063"/>
    <w:rsid w:val="00A55589"/>
    <w:rsid w:val="00A55EF7"/>
    <w:rsid w:val="00A574AC"/>
    <w:rsid w:val="00A60CB9"/>
    <w:rsid w:val="00A62892"/>
    <w:rsid w:val="00A63A64"/>
    <w:rsid w:val="00A71AA0"/>
    <w:rsid w:val="00A71B10"/>
    <w:rsid w:val="00A73B4A"/>
    <w:rsid w:val="00A73E4E"/>
    <w:rsid w:val="00A746F3"/>
    <w:rsid w:val="00A80ACD"/>
    <w:rsid w:val="00A80B3B"/>
    <w:rsid w:val="00A839C6"/>
    <w:rsid w:val="00A90157"/>
    <w:rsid w:val="00A9366E"/>
    <w:rsid w:val="00A97FC7"/>
    <w:rsid w:val="00AA1284"/>
    <w:rsid w:val="00AA5EC0"/>
    <w:rsid w:val="00AA6615"/>
    <w:rsid w:val="00AB1835"/>
    <w:rsid w:val="00AB1A78"/>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4B40"/>
    <w:rsid w:val="00B15126"/>
    <w:rsid w:val="00B1670D"/>
    <w:rsid w:val="00B20634"/>
    <w:rsid w:val="00B21146"/>
    <w:rsid w:val="00B261AF"/>
    <w:rsid w:val="00B276D8"/>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862"/>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5D10"/>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1B3A"/>
    <w:rsid w:val="00BD7235"/>
    <w:rsid w:val="00BE149E"/>
    <w:rsid w:val="00BE20DA"/>
    <w:rsid w:val="00BE2B1B"/>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6392E"/>
    <w:rsid w:val="00C66D5A"/>
    <w:rsid w:val="00C70242"/>
    <w:rsid w:val="00C704F4"/>
    <w:rsid w:val="00C72342"/>
    <w:rsid w:val="00C73686"/>
    <w:rsid w:val="00C74417"/>
    <w:rsid w:val="00C771CE"/>
    <w:rsid w:val="00C80930"/>
    <w:rsid w:val="00C8452A"/>
    <w:rsid w:val="00C86E85"/>
    <w:rsid w:val="00C90006"/>
    <w:rsid w:val="00C90307"/>
    <w:rsid w:val="00C90ADA"/>
    <w:rsid w:val="00C91FC8"/>
    <w:rsid w:val="00C933B8"/>
    <w:rsid w:val="00C95222"/>
    <w:rsid w:val="00C96353"/>
    <w:rsid w:val="00CA0A74"/>
    <w:rsid w:val="00CA0E35"/>
    <w:rsid w:val="00CA161F"/>
    <w:rsid w:val="00CA4660"/>
    <w:rsid w:val="00CB0A1F"/>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36DF3"/>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2C28"/>
    <w:rsid w:val="00DA5509"/>
    <w:rsid w:val="00DB04B7"/>
    <w:rsid w:val="00DB282E"/>
    <w:rsid w:val="00DB43B6"/>
    <w:rsid w:val="00DB52FF"/>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40D"/>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2390"/>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4BF8"/>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4EB9"/>
    <w:rsid w:val="00F253E6"/>
    <w:rsid w:val="00F2782D"/>
    <w:rsid w:val="00F30157"/>
    <w:rsid w:val="00F34F2D"/>
    <w:rsid w:val="00F403D7"/>
    <w:rsid w:val="00F407C0"/>
    <w:rsid w:val="00F40CD0"/>
    <w:rsid w:val="00F4590B"/>
    <w:rsid w:val="00F47AF5"/>
    <w:rsid w:val="00F50BC6"/>
    <w:rsid w:val="00F522A5"/>
    <w:rsid w:val="00F52576"/>
    <w:rsid w:val="00F537B3"/>
    <w:rsid w:val="00F54F2A"/>
    <w:rsid w:val="00F55679"/>
    <w:rsid w:val="00F558E6"/>
    <w:rsid w:val="00F5661E"/>
    <w:rsid w:val="00F62B5E"/>
    <w:rsid w:val="00F6306D"/>
    <w:rsid w:val="00F63B75"/>
    <w:rsid w:val="00F63E7E"/>
    <w:rsid w:val="00F647F2"/>
    <w:rsid w:val="00F714DB"/>
    <w:rsid w:val="00F71D30"/>
    <w:rsid w:val="00F721F6"/>
    <w:rsid w:val="00F73A84"/>
    <w:rsid w:val="00F75980"/>
    <w:rsid w:val="00F75A49"/>
    <w:rsid w:val="00F771F2"/>
    <w:rsid w:val="00F83BA4"/>
    <w:rsid w:val="00F84608"/>
    <w:rsid w:val="00F8562F"/>
    <w:rsid w:val="00F85E73"/>
    <w:rsid w:val="00F929E5"/>
    <w:rsid w:val="00F9500D"/>
    <w:rsid w:val="00F9780F"/>
    <w:rsid w:val="00FA1037"/>
    <w:rsid w:val="00FA1A64"/>
    <w:rsid w:val="00FA2A90"/>
    <w:rsid w:val="00FA44F8"/>
    <w:rsid w:val="00FA7015"/>
    <w:rsid w:val="00FB03D9"/>
    <w:rsid w:val="00FB18D2"/>
    <w:rsid w:val="00FB21C5"/>
    <w:rsid w:val="00FC135D"/>
    <w:rsid w:val="00FC47B7"/>
    <w:rsid w:val="00FC5EB4"/>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48B5"/>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73976627">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0982409">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E52F8-40DE-448F-9D01-4B55AC39D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91</Pages>
  <Words>25949</Words>
  <Characters>188645</Characters>
  <Application>Microsoft Office Word</Application>
  <DocSecurity>0</DocSecurity>
  <Lines>1572</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6</cp:revision>
  <cp:lastPrinted>2026-01-22T12:08:00Z</cp:lastPrinted>
  <dcterms:created xsi:type="dcterms:W3CDTF">2026-01-20T09:07:00Z</dcterms:created>
  <dcterms:modified xsi:type="dcterms:W3CDTF">2026-01-22T12:09:00Z</dcterms:modified>
</cp:coreProperties>
</file>